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4F4C9" w14:textId="77777777" w:rsidR="009430B1" w:rsidRPr="00B93BAB" w:rsidRDefault="009430B1" w:rsidP="00B93BAB">
      <w:pPr>
        <w:pStyle w:val="Smlouva-slo"/>
        <w:widowControl/>
        <w:numPr>
          <w:ilvl w:val="0"/>
          <w:numId w:val="0"/>
        </w:numPr>
        <w:spacing w:before="0" w:after="120" w:line="240" w:lineRule="auto"/>
        <w:ind w:left="426"/>
        <w:jc w:val="center"/>
        <w:rPr>
          <w:rFonts w:ascii="Arial" w:hAnsi="Arial" w:cs="Arial"/>
        </w:rPr>
      </w:pPr>
      <w:r w:rsidRPr="00B93BAB">
        <w:rPr>
          <w:rFonts w:ascii="Arial" w:hAnsi="Arial" w:cs="Arial"/>
          <w:b/>
        </w:rPr>
        <w:t>Příloha č. 3</w:t>
      </w:r>
      <w:r w:rsidR="00E77A74" w:rsidRPr="00B93BAB">
        <w:rPr>
          <w:rFonts w:ascii="Arial" w:hAnsi="Arial" w:cs="Arial"/>
          <w:b/>
        </w:rPr>
        <w:t xml:space="preserve"> Smlouvy o dílo</w:t>
      </w:r>
      <w:r w:rsidRPr="00B93BAB">
        <w:rPr>
          <w:rFonts w:ascii="Arial" w:hAnsi="Arial" w:cs="Arial"/>
          <w:b/>
        </w:rPr>
        <w:t>:</w:t>
      </w:r>
      <w:r w:rsidRPr="00B93BAB">
        <w:rPr>
          <w:rFonts w:ascii="Arial" w:hAnsi="Arial" w:cs="Arial"/>
        </w:rPr>
        <w:t xml:space="preserve"> </w:t>
      </w:r>
      <w:r w:rsidRPr="00B93BAB">
        <w:rPr>
          <w:rFonts w:ascii="Arial" w:hAnsi="Arial" w:cs="Arial"/>
          <w:b/>
        </w:rPr>
        <w:t>Předávací protokol č. 1</w:t>
      </w:r>
    </w:p>
    <w:p w14:paraId="5EEF9F53" w14:textId="77777777" w:rsidR="009430B1" w:rsidRPr="00817CC0" w:rsidRDefault="009430B1" w:rsidP="00B93BAB">
      <w:pPr>
        <w:pStyle w:val="Smlouva-slo"/>
        <w:widowControl/>
        <w:numPr>
          <w:ilvl w:val="0"/>
          <w:numId w:val="0"/>
        </w:numPr>
        <w:spacing w:before="0" w:after="120" w:line="240" w:lineRule="auto"/>
        <w:ind w:left="42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– předání restaurovaných prvků Objednatelem Zhotoviteli k jejich odvozu z kostela do provozovny Zhotovitele.</w:t>
      </w:r>
    </w:p>
    <w:p w14:paraId="29C02352" w14:textId="77777777" w:rsidR="009430B1" w:rsidRDefault="009430B1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4B17D768" w14:textId="77777777" w:rsidR="00E77A74" w:rsidRPr="00FF2C0C" w:rsidRDefault="009430B1" w:rsidP="00E77A74">
      <w:pPr>
        <w:tabs>
          <w:tab w:val="left" w:pos="360"/>
        </w:tabs>
        <w:spacing w:before="0" w:after="120"/>
        <w:ind w:left="720" w:hanging="720"/>
        <w:rPr>
          <w:rFonts w:ascii="Arial" w:hAnsi="Arial" w:cs="Arial"/>
          <w:b/>
          <w:sz w:val="20"/>
          <w:szCs w:val="20"/>
        </w:rPr>
      </w:pPr>
      <w:r w:rsidRPr="00B93BAB">
        <w:rPr>
          <w:rFonts w:ascii="Arial" w:hAnsi="Arial" w:cs="Arial"/>
          <w:b/>
          <w:sz w:val="20"/>
          <w:szCs w:val="20"/>
        </w:rPr>
        <w:t>Objednatel:</w:t>
      </w:r>
      <w:r w:rsidRPr="00B93BAB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 w:rsidRPr="00FF2C0C">
        <w:rPr>
          <w:rFonts w:ascii="Arial" w:hAnsi="Arial" w:cs="Arial"/>
          <w:b/>
          <w:sz w:val="20"/>
          <w:szCs w:val="20"/>
        </w:rPr>
        <w:t>Zhotovitel:</w:t>
      </w:r>
    </w:p>
    <w:p w14:paraId="6CAF89B8" w14:textId="77777777" w:rsidR="009430B1" w:rsidRPr="00B93BAB" w:rsidRDefault="009430B1" w:rsidP="00B93BAB">
      <w:pPr>
        <w:tabs>
          <w:tab w:val="left" w:pos="360"/>
        </w:tabs>
        <w:spacing w:before="0" w:after="120"/>
        <w:ind w:left="720" w:hanging="720"/>
        <w:rPr>
          <w:rFonts w:ascii="Arial" w:hAnsi="Arial" w:cs="Arial"/>
          <w:b/>
          <w:bCs/>
          <w:i/>
          <w:sz w:val="20"/>
          <w:szCs w:val="20"/>
        </w:rPr>
      </w:pPr>
      <w:r w:rsidRPr="00B93BAB">
        <w:rPr>
          <w:rFonts w:ascii="Arial" w:hAnsi="Arial" w:cs="Arial"/>
          <w:sz w:val="20"/>
          <w:szCs w:val="20"/>
        </w:rPr>
        <w:tab/>
      </w:r>
      <w:r w:rsidRPr="00B93BAB">
        <w:rPr>
          <w:rStyle w:val="tsubjname"/>
          <w:rFonts w:ascii="Arial" w:hAnsi="Arial" w:cs="Arial"/>
          <w:b/>
          <w:sz w:val="20"/>
          <w:szCs w:val="20"/>
        </w:rPr>
        <w:t xml:space="preserve">Římskokatolická </w:t>
      </w:r>
      <w:proofErr w:type="gramStart"/>
      <w:r w:rsidRPr="00B93BAB">
        <w:rPr>
          <w:rStyle w:val="tsubjname"/>
          <w:rFonts w:ascii="Arial" w:hAnsi="Arial" w:cs="Arial"/>
          <w:b/>
          <w:sz w:val="20"/>
          <w:szCs w:val="20"/>
        </w:rPr>
        <w:t>farnost - děkanství</w:t>
      </w:r>
      <w:proofErr w:type="gramEnd"/>
      <w:r w:rsidRPr="00B93BAB">
        <w:rPr>
          <w:rStyle w:val="tsubjname"/>
          <w:rFonts w:ascii="Arial" w:hAnsi="Arial" w:cs="Arial"/>
          <w:b/>
          <w:sz w:val="20"/>
          <w:szCs w:val="20"/>
        </w:rPr>
        <w:t xml:space="preserve"> Polička</w:t>
      </w:r>
      <w:r w:rsidR="00E77A74">
        <w:rPr>
          <w:rStyle w:val="tsubjname"/>
          <w:rFonts w:ascii="Arial" w:hAnsi="Arial" w:cs="Arial"/>
          <w:b/>
          <w:sz w:val="20"/>
          <w:szCs w:val="20"/>
        </w:rPr>
        <w:tab/>
      </w:r>
      <w:r w:rsidR="00E77A74">
        <w:rPr>
          <w:rStyle w:val="tsubjname"/>
          <w:rFonts w:ascii="Arial" w:hAnsi="Arial" w:cs="Arial"/>
          <w:b/>
          <w:sz w:val="20"/>
          <w:szCs w:val="20"/>
        </w:rPr>
        <w:tab/>
      </w:r>
      <w:r w:rsidR="00E77A74">
        <w:rPr>
          <w:rStyle w:val="tsubjname"/>
          <w:rFonts w:ascii="Arial" w:hAnsi="Arial" w:cs="Arial"/>
          <w:b/>
          <w:sz w:val="20"/>
          <w:szCs w:val="20"/>
        </w:rPr>
        <w:tab/>
      </w:r>
      <w:r w:rsidR="00E77A74">
        <w:rPr>
          <w:rStyle w:val="tsubjname"/>
          <w:rFonts w:ascii="Arial" w:hAnsi="Arial" w:cs="Arial"/>
          <w:b/>
          <w:sz w:val="20"/>
          <w:szCs w:val="20"/>
        </w:rPr>
        <w:tab/>
      </w:r>
      <w:r w:rsidR="00E77A74">
        <w:rPr>
          <w:rStyle w:val="tsubjname"/>
          <w:rFonts w:ascii="Arial" w:hAnsi="Arial" w:cs="Arial"/>
          <w:b/>
          <w:sz w:val="20"/>
          <w:szCs w:val="20"/>
        </w:rPr>
        <w:tab/>
      </w:r>
      <w:r w:rsidR="00E77A74">
        <w:rPr>
          <w:rStyle w:val="tsubjname"/>
          <w:rFonts w:ascii="Arial" w:hAnsi="Arial" w:cs="Arial"/>
          <w:b/>
          <w:sz w:val="20"/>
          <w:szCs w:val="20"/>
        </w:rPr>
        <w:tab/>
      </w:r>
      <w:r w:rsidR="00E77A74">
        <w:rPr>
          <w:rStyle w:val="tsubjname"/>
          <w:rFonts w:ascii="Arial" w:hAnsi="Arial" w:cs="Arial"/>
          <w:b/>
          <w:sz w:val="20"/>
          <w:szCs w:val="20"/>
        </w:rPr>
        <w:tab/>
      </w:r>
      <w:r w:rsidR="00E77A74" w:rsidRPr="00E37890">
        <w:rPr>
          <w:rFonts w:ascii="Arial" w:hAnsi="Arial" w:cs="Arial"/>
          <w:b/>
          <w:sz w:val="20"/>
          <w:szCs w:val="20"/>
          <w:highlight w:val="yellow"/>
        </w:rPr>
        <w:t>…..........................................</w:t>
      </w:r>
    </w:p>
    <w:p w14:paraId="254348FD" w14:textId="77777777" w:rsidR="009430B1" w:rsidRPr="00B93BAB" w:rsidRDefault="009430B1" w:rsidP="009430B1">
      <w:pPr>
        <w:pStyle w:val="Zkladntext"/>
        <w:spacing w:before="0"/>
        <w:ind w:firstLine="1"/>
        <w:rPr>
          <w:rFonts w:ascii="Arial" w:hAnsi="Arial" w:cs="Arial"/>
          <w:i/>
          <w:iCs/>
          <w:sz w:val="20"/>
          <w:szCs w:val="20"/>
        </w:rPr>
      </w:pPr>
      <w:r w:rsidRPr="00B93BAB">
        <w:rPr>
          <w:rFonts w:ascii="Arial" w:hAnsi="Arial" w:cs="Arial"/>
          <w:iCs/>
          <w:sz w:val="20"/>
          <w:szCs w:val="20"/>
        </w:rPr>
        <w:t>sídlo:</w:t>
      </w:r>
      <w:r w:rsidRPr="00B93BAB">
        <w:rPr>
          <w:rFonts w:ascii="Arial" w:hAnsi="Arial" w:cs="Arial"/>
          <w:iCs/>
          <w:sz w:val="20"/>
          <w:szCs w:val="20"/>
        </w:rPr>
        <w:tab/>
      </w:r>
      <w:r w:rsidRPr="00B93BAB">
        <w:rPr>
          <w:rFonts w:ascii="Arial" w:hAnsi="Arial" w:cs="Arial"/>
          <w:iCs/>
          <w:sz w:val="20"/>
          <w:szCs w:val="20"/>
        </w:rPr>
        <w:tab/>
      </w:r>
      <w:r w:rsidRPr="00B93BAB">
        <w:rPr>
          <w:rFonts w:ascii="Arial" w:hAnsi="Arial" w:cs="Arial"/>
          <w:sz w:val="20"/>
          <w:szCs w:val="20"/>
        </w:rPr>
        <w:t xml:space="preserve">Nám. B. Martinů 1, </w:t>
      </w:r>
      <w:r w:rsidRPr="00B93BAB">
        <w:rPr>
          <w:rFonts w:ascii="Arial" w:hAnsi="Arial" w:cs="Arial"/>
          <w:bCs/>
          <w:iCs/>
          <w:sz w:val="20"/>
          <w:szCs w:val="20"/>
        </w:rPr>
        <w:t xml:space="preserve">572 01 </w:t>
      </w:r>
      <w:r w:rsidRPr="00B93BAB">
        <w:rPr>
          <w:rFonts w:ascii="Arial" w:hAnsi="Arial" w:cs="Arial"/>
          <w:sz w:val="20"/>
          <w:szCs w:val="20"/>
        </w:rPr>
        <w:t>Polička-Město</w:t>
      </w:r>
      <w:r w:rsidR="00E77A74" w:rsidRPr="00E77A74">
        <w:rPr>
          <w:rFonts w:ascii="Arial" w:hAnsi="Arial" w:cs="Arial"/>
          <w:sz w:val="20"/>
          <w:szCs w:val="20"/>
        </w:rPr>
        <w:t xml:space="preserve"> </w:t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 w:rsidRPr="00883235">
        <w:rPr>
          <w:rFonts w:ascii="Arial" w:hAnsi="Arial" w:cs="Arial"/>
          <w:sz w:val="20"/>
          <w:szCs w:val="20"/>
        </w:rPr>
        <w:t xml:space="preserve">se sídlem: </w:t>
      </w:r>
      <w:r w:rsidR="00E77A74" w:rsidRPr="00883235">
        <w:rPr>
          <w:rFonts w:ascii="Arial" w:hAnsi="Arial" w:cs="Arial"/>
          <w:sz w:val="20"/>
          <w:szCs w:val="20"/>
        </w:rPr>
        <w:tab/>
      </w:r>
      <w:r w:rsidR="00E77A74" w:rsidRPr="00883235">
        <w:rPr>
          <w:rFonts w:ascii="Arial" w:hAnsi="Arial" w:cs="Arial"/>
          <w:sz w:val="20"/>
          <w:szCs w:val="20"/>
          <w:highlight w:val="yellow"/>
        </w:rPr>
        <w:t>…...................................................</w:t>
      </w:r>
    </w:p>
    <w:p w14:paraId="2153D02E" w14:textId="77777777" w:rsidR="009430B1" w:rsidRPr="00B93BAB" w:rsidRDefault="009430B1" w:rsidP="009430B1">
      <w:pPr>
        <w:pStyle w:val="Zkladntext"/>
        <w:spacing w:before="0"/>
        <w:ind w:firstLine="1"/>
        <w:rPr>
          <w:rFonts w:ascii="Arial" w:hAnsi="Arial" w:cs="Arial"/>
          <w:i/>
          <w:color w:val="000000"/>
          <w:sz w:val="20"/>
          <w:szCs w:val="20"/>
        </w:rPr>
      </w:pPr>
      <w:r w:rsidRPr="00B93BAB">
        <w:rPr>
          <w:rFonts w:ascii="Arial" w:hAnsi="Arial" w:cs="Arial"/>
          <w:iCs/>
          <w:sz w:val="20"/>
          <w:szCs w:val="20"/>
        </w:rPr>
        <w:t>IČ:</w:t>
      </w:r>
      <w:r w:rsidRPr="00B93BAB">
        <w:rPr>
          <w:rFonts w:ascii="Arial" w:hAnsi="Arial" w:cs="Arial"/>
          <w:iCs/>
          <w:sz w:val="20"/>
          <w:szCs w:val="20"/>
        </w:rPr>
        <w:tab/>
      </w:r>
      <w:r w:rsidRPr="00B93BAB">
        <w:rPr>
          <w:rFonts w:ascii="Arial" w:hAnsi="Arial" w:cs="Arial"/>
          <w:iCs/>
          <w:sz w:val="20"/>
          <w:szCs w:val="20"/>
        </w:rPr>
        <w:tab/>
      </w:r>
      <w:r w:rsidRPr="00B93BAB">
        <w:rPr>
          <w:rFonts w:ascii="Arial" w:hAnsi="Arial" w:cs="Arial"/>
          <w:iCs/>
          <w:sz w:val="20"/>
          <w:szCs w:val="20"/>
        </w:rPr>
        <w:tab/>
      </w:r>
      <w:r w:rsidRPr="00B93BAB">
        <w:rPr>
          <w:rFonts w:ascii="Arial" w:hAnsi="Arial" w:cs="Arial"/>
          <w:sz w:val="20"/>
          <w:szCs w:val="20"/>
        </w:rPr>
        <w:t>49324675</w:t>
      </w:r>
      <w:r w:rsidR="00E77A74" w:rsidRPr="00E77A74">
        <w:rPr>
          <w:rFonts w:ascii="Arial" w:hAnsi="Arial" w:cs="Arial"/>
          <w:sz w:val="20"/>
          <w:szCs w:val="20"/>
        </w:rPr>
        <w:t xml:space="preserve"> </w:t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 w:rsidRPr="00184F11">
        <w:rPr>
          <w:rFonts w:ascii="Arial" w:hAnsi="Arial" w:cs="Arial"/>
          <w:sz w:val="20"/>
          <w:szCs w:val="20"/>
        </w:rPr>
        <w:t>IČ</w:t>
      </w:r>
      <w:r w:rsidR="00E77A74">
        <w:rPr>
          <w:rFonts w:ascii="Arial" w:hAnsi="Arial" w:cs="Arial"/>
          <w:sz w:val="20"/>
          <w:szCs w:val="20"/>
        </w:rPr>
        <w:t xml:space="preserve"> / DIČ</w:t>
      </w:r>
      <w:r w:rsidR="00E77A74" w:rsidRPr="00184F11">
        <w:rPr>
          <w:rFonts w:ascii="Arial" w:hAnsi="Arial" w:cs="Arial"/>
          <w:sz w:val="20"/>
          <w:szCs w:val="20"/>
        </w:rPr>
        <w:t xml:space="preserve">: </w:t>
      </w:r>
      <w:r w:rsidR="00E77A74" w:rsidRPr="00184F11">
        <w:rPr>
          <w:rFonts w:ascii="Arial" w:hAnsi="Arial" w:cs="Arial"/>
          <w:sz w:val="20"/>
          <w:szCs w:val="20"/>
        </w:rPr>
        <w:tab/>
      </w:r>
      <w:r w:rsidR="00E77A74" w:rsidRPr="00184F11">
        <w:rPr>
          <w:rFonts w:ascii="Arial" w:hAnsi="Arial" w:cs="Arial"/>
          <w:sz w:val="20"/>
          <w:szCs w:val="20"/>
          <w:highlight w:val="yellow"/>
        </w:rPr>
        <w:t>…...................................................</w:t>
      </w:r>
    </w:p>
    <w:p w14:paraId="27662604" w14:textId="77777777" w:rsidR="009430B1" w:rsidRPr="00B93BAB" w:rsidRDefault="009430B1" w:rsidP="009430B1">
      <w:pPr>
        <w:pStyle w:val="Zkladntext"/>
        <w:spacing w:before="0"/>
        <w:ind w:firstLine="1"/>
        <w:rPr>
          <w:rFonts w:ascii="Arial" w:hAnsi="Arial" w:cs="Arial"/>
          <w:b/>
          <w:iCs/>
          <w:sz w:val="20"/>
          <w:szCs w:val="20"/>
        </w:rPr>
      </w:pPr>
      <w:r w:rsidRPr="00B93BAB">
        <w:rPr>
          <w:rFonts w:ascii="Arial" w:hAnsi="Arial" w:cs="Arial"/>
          <w:color w:val="000000"/>
          <w:sz w:val="20"/>
          <w:szCs w:val="20"/>
        </w:rPr>
        <w:t>zastoupen:</w:t>
      </w:r>
      <w:r w:rsidRPr="00B93BAB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B8115C" w:rsidRPr="006B1F01">
        <w:rPr>
          <w:rFonts w:ascii="Arial" w:hAnsi="Arial" w:cs="Arial"/>
          <w:sz w:val="20"/>
          <w:szCs w:val="22"/>
        </w:rPr>
        <w:t xml:space="preserve">Mgr. </w:t>
      </w:r>
      <w:r w:rsidR="00B8115C">
        <w:rPr>
          <w:rFonts w:ascii="Arial" w:hAnsi="Arial" w:cs="Arial"/>
          <w:sz w:val="20"/>
          <w:szCs w:val="22"/>
        </w:rPr>
        <w:t xml:space="preserve">Tomášem </w:t>
      </w:r>
      <w:proofErr w:type="spellStart"/>
      <w:r w:rsidR="00B8115C">
        <w:rPr>
          <w:rFonts w:ascii="Arial" w:hAnsi="Arial" w:cs="Arial"/>
          <w:sz w:val="20"/>
          <w:szCs w:val="22"/>
        </w:rPr>
        <w:t>Enderlem</w:t>
      </w:r>
      <w:proofErr w:type="spellEnd"/>
      <w:r w:rsidRPr="00B93BAB">
        <w:rPr>
          <w:rFonts w:ascii="Arial" w:hAnsi="Arial" w:cs="Arial"/>
          <w:sz w:val="20"/>
          <w:szCs w:val="20"/>
        </w:rPr>
        <w:t>, administrátorem</w:t>
      </w:r>
      <w:r w:rsidR="00E77A74" w:rsidRPr="00E77A74">
        <w:rPr>
          <w:rFonts w:ascii="Arial" w:hAnsi="Arial" w:cs="Arial"/>
          <w:sz w:val="20"/>
          <w:szCs w:val="20"/>
        </w:rPr>
        <w:t xml:space="preserve"> </w:t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>
        <w:rPr>
          <w:rFonts w:ascii="Arial" w:hAnsi="Arial" w:cs="Arial"/>
          <w:sz w:val="20"/>
          <w:szCs w:val="20"/>
        </w:rPr>
        <w:tab/>
      </w:r>
      <w:r w:rsidR="00E77A74" w:rsidRPr="005873E0">
        <w:rPr>
          <w:rFonts w:ascii="Arial" w:hAnsi="Arial" w:cs="Arial"/>
          <w:sz w:val="20"/>
          <w:szCs w:val="20"/>
        </w:rPr>
        <w:t xml:space="preserve">zastoupen: </w:t>
      </w:r>
      <w:r w:rsidR="00E77A74" w:rsidRPr="005873E0">
        <w:rPr>
          <w:rFonts w:ascii="Arial" w:hAnsi="Arial" w:cs="Arial"/>
          <w:sz w:val="20"/>
          <w:szCs w:val="20"/>
        </w:rPr>
        <w:tab/>
      </w:r>
      <w:r w:rsidR="00E77A74" w:rsidRPr="005873E0">
        <w:rPr>
          <w:rFonts w:ascii="Arial" w:hAnsi="Arial" w:cs="Arial"/>
          <w:sz w:val="20"/>
          <w:szCs w:val="20"/>
          <w:highlight w:val="yellow"/>
        </w:rPr>
        <w:t>…...................................................</w:t>
      </w:r>
    </w:p>
    <w:p w14:paraId="14CD2EDD" w14:textId="77777777" w:rsidR="009430B1" w:rsidRDefault="009430B1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1E8B8BBC" w14:textId="77777777" w:rsidR="009430B1" w:rsidRDefault="009430B1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VEŘEJNÁ ZAKÁZKA</w:t>
      </w:r>
    </w:p>
    <w:p w14:paraId="6A7C6EA8" w14:textId="31FB7A80" w:rsidR="009430B1" w:rsidRDefault="009430B1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jc w:val="center"/>
        <w:rPr>
          <w:rFonts w:ascii="Arial" w:hAnsi="Arial" w:cs="Arial"/>
          <w:b/>
          <w:sz w:val="20"/>
        </w:rPr>
      </w:pPr>
      <w:r w:rsidRPr="00435550">
        <w:rPr>
          <w:rFonts w:ascii="Arial" w:hAnsi="Arial" w:cs="Arial"/>
          <w:b/>
          <w:sz w:val="20"/>
        </w:rPr>
        <w:t>„Revitalizace kostela sv. Jakuba Většího v Poličce, restaurování mobiliáře</w:t>
      </w:r>
      <w:r w:rsidR="00017B38">
        <w:rPr>
          <w:rFonts w:ascii="Arial" w:hAnsi="Arial" w:cs="Arial"/>
          <w:b/>
          <w:sz w:val="20"/>
        </w:rPr>
        <w:t xml:space="preserve"> II, Část 3</w:t>
      </w:r>
    </w:p>
    <w:p w14:paraId="42AE082F" w14:textId="77777777" w:rsidR="009430B1" w:rsidRDefault="009430B1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jc w:val="center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3344"/>
        <w:gridCol w:w="2740"/>
        <w:gridCol w:w="2044"/>
        <w:gridCol w:w="2907"/>
      </w:tblGrid>
      <w:tr w:rsidR="00FA1850" w14:paraId="395E416C" w14:textId="77777777" w:rsidTr="00B93BAB">
        <w:tc>
          <w:tcPr>
            <w:tcW w:w="1276" w:type="dxa"/>
          </w:tcPr>
          <w:p w14:paraId="297CD528" w14:textId="77777777" w:rsidR="00FA1850" w:rsidRPr="00FA1850" w:rsidRDefault="00FA1850" w:rsidP="00FA1850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Číslo položky</w:t>
            </w:r>
          </w:p>
        </w:tc>
        <w:tc>
          <w:tcPr>
            <w:tcW w:w="3344" w:type="dxa"/>
          </w:tcPr>
          <w:p w14:paraId="350A3074" w14:textId="77777777" w:rsidR="00FA1850" w:rsidRPr="00920FDD" w:rsidRDefault="00FA1850" w:rsidP="00920FDD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 w:rsidRPr="00FA1850">
              <w:rPr>
                <w:rFonts w:ascii="Arial" w:hAnsi="Arial" w:cs="Arial"/>
                <w:b/>
                <w:sz w:val="20"/>
              </w:rPr>
              <w:t>Po</w:t>
            </w:r>
            <w:r>
              <w:rPr>
                <w:rFonts w:ascii="Arial" w:hAnsi="Arial" w:cs="Arial"/>
                <w:b/>
                <w:sz w:val="20"/>
              </w:rPr>
              <w:t>pis p</w:t>
            </w:r>
            <w:r w:rsidRPr="00FA1850">
              <w:rPr>
                <w:rFonts w:ascii="Arial" w:hAnsi="Arial" w:cs="Arial"/>
                <w:b/>
                <w:sz w:val="20"/>
              </w:rPr>
              <w:t>rvk</w:t>
            </w:r>
            <w:r>
              <w:rPr>
                <w:rFonts w:ascii="Arial" w:hAnsi="Arial" w:cs="Arial"/>
                <w:b/>
                <w:sz w:val="20"/>
              </w:rPr>
              <w:t>u</w:t>
            </w:r>
            <w:r w:rsidRPr="00FA1850">
              <w:rPr>
                <w:rFonts w:ascii="Arial" w:hAnsi="Arial" w:cs="Arial"/>
                <w:b/>
                <w:sz w:val="20"/>
              </w:rPr>
              <w:t xml:space="preserve"> mobiliáře určen</w:t>
            </w:r>
            <w:r>
              <w:rPr>
                <w:rFonts w:ascii="Arial" w:hAnsi="Arial" w:cs="Arial"/>
                <w:b/>
                <w:sz w:val="20"/>
              </w:rPr>
              <w:t>ého</w:t>
            </w:r>
            <w:r w:rsidRPr="00FA1850">
              <w:rPr>
                <w:rFonts w:ascii="Arial" w:hAnsi="Arial" w:cs="Arial"/>
                <w:b/>
                <w:sz w:val="20"/>
              </w:rPr>
              <w:t xml:space="preserve"> k restaurování</w:t>
            </w:r>
          </w:p>
        </w:tc>
        <w:tc>
          <w:tcPr>
            <w:tcW w:w="2740" w:type="dxa"/>
          </w:tcPr>
          <w:p w14:paraId="62F1B292" w14:textId="77777777" w:rsidR="00FA1850" w:rsidRDefault="00FA1850" w:rsidP="00756F39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Adresa provozovny Zhotovitele, kde bude prvek mobiliáře restaurován</w:t>
            </w:r>
          </w:p>
        </w:tc>
        <w:tc>
          <w:tcPr>
            <w:tcW w:w="2044" w:type="dxa"/>
          </w:tcPr>
          <w:p w14:paraId="6D5C8279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Datum předání Zhotoviteli</w:t>
            </w:r>
          </w:p>
        </w:tc>
        <w:tc>
          <w:tcPr>
            <w:tcW w:w="2907" w:type="dxa"/>
          </w:tcPr>
          <w:p w14:paraId="11064A54" w14:textId="77777777" w:rsidR="00FA1850" w:rsidRDefault="00FA1850" w:rsidP="00920FDD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Potvrzení o pořízení foto dokumentace Objednatelem v den předání (podpis zástupce Objednatele TDI)</w:t>
            </w:r>
          </w:p>
        </w:tc>
      </w:tr>
      <w:tr w:rsidR="00FA1850" w14:paraId="1134B06E" w14:textId="77777777" w:rsidTr="00B93BAB">
        <w:tc>
          <w:tcPr>
            <w:tcW w:w="1276" w:type="dxa"/>
          </w:tcPr>
          <w:p w14:paraId="70009BF5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44" w:type="dxa"/>
          </w:tcPr>
          <w:p w14:paraId="626BEA08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40" w:type="dxa"/>
          </w:tcPr>
          <w:p w14:paraId="60FE21A0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44" w:type="dxa"/>
          </w:tcPr>
          <w:p w14:paraId="105CE679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07" w:type="dxa"/>
          </w:tcPr>
          <w:p w14:paraId="57026049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FA1850" w14:paraId="67BF37BD" w14:textId="77777777" w:rsidTr="00B93BAB">
        <w:tc>
          <w:tcPr>
            <w:tcW w:w="1276" w:type="dxa"/>
          </w:tcPr>
          <w:p w14:paraId="2D61329F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44" w:type="dxa"/>
          </w:tcPr>
          <w:p w14:paraId="04DFBC41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40" w:type="dxa"/>
          </w:tcPr>
          <w:p w14:paraId="1645CFD3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44" w:type="dxa"/>
          </w:tcPr>
          <w:p w14:paraId="0F428CB3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07" w:type="dxa"/>
          </w:tcPr>
          <w:p w14:paraId="071C679A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FA1850" w14:paraId="0B53FFC3" w14:textId="77777777" w:rsidTr="00B93BAB">
        <w:tc>
          <w:tcPr>
            <w:tcW w:w="1276" w:type="dxa"/>
          </w:tcPr>
          <w:p w14:paraId="2DCA41BA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44" w:type="dxa"/>
          </w:tcPr>
          <w:p w14:paraId="43483DE8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40" w:type="dxa"/>
          </w:tcPr>
          <w:p w14:paraId="457BD61B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44" w:type="dxa"/>
          </w:tcPr>
          <w:p w14:paraId="3AD1A812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07" w:type="dxa"/>
          </w:tcPr>
          <w:p w14:paraId="18298159" w14:textId="77777777" w:rsidR="00FA1850" w:rsidRDefault="00FA1850" w:rsidP="009430B1">
            <w:pPr>
              <w:pStyle w:val="Smlouva-slo"/>
              <w:numPr>
                <w:ilvl w:val="0"/>
                <w:numId w:val="0"/>
              </w:numPr>
              <w:tabs>
                <w:tab w:val="num" w:pos="426"/>
              </w:tabs>
              <w:spacing w:before="0"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08799CF" w14:textId="77777777" w:rsidR="009430B1" w:rsidRDefault="009430B1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b/>
          <w:sz w:val="20"/>
        </w:rPr>
      </w:pPr>
    </w:p>
    <w:p w14:paraId="5D2455FE" w14:textId="77777777" w:rsidR="00C04960" w:rsidRDefault="00C04960" w:rsidP="00C04960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  <w:r w:rsidRPr="00D22968">
        <w:rPr>
          <w:rFonts w:ascii="Arial" w:hAnsi="Arial" w:cs="Arial"/>
          <w:sz w:val="20"/>
        </w:rPr>
        <w:t>V </w:t>
      </w:r>
      <w:r>
        <w:rPr>
          <w:rFonts w:ascii="Arial" w:hAnsi="Arial" w:cs="Arial"/>
          <w:sz w:val="20"/>
        </w:rPr>
        <w:t xml:space="preserve">  ___________</w:t>
      </w:r>
      <w:r w:rsidRPr="00D22968">
        <w:rPr>
          <w:rFonts w:ascii="Arial" w:hAnsi="Arial" w:cs="Arial"/>
          <w:sz w:val="20"/>
        </w:rPr>
        <w:t xml:space="preserve"> dne </w:t>
      </w:r>
      <w:r>
        <w:rPr>
          <w:rFonts w:ascii="Arial" w:hAnsi="Arial" w:cs="Arial"/>
          <w:sz w:val="20"/>
        </w:rPr>
        <w:t>___________</w:t>
      </w:r>
      <w:r w:rsidRPr="00D22968">
        <w:rPr>
          <w:rFonts w:ascii="Arial" w:hAnsi="Arial" w:cs="Arial"/>
          <w:sz w:val="20"/>
        </w:rPr>
        <w:tab/>
      </w:r>
      <w:r w:rsidRPr="00D22968">
        <w:rPr>
          <w:rFonts w:ascii="Arial" w:hAnsi="Arial" w:cs="Arial"/>
          <w:sz w:val="20"/>
        </w:rPr>
        <w:tab/>
      </w:r>
      <w:r w:rsidRPr="00D2296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5603C92A" w14:textId="77777777" w:rsidR="00C04960" w:rsidRDefault="00C04960" w:rsidP="00C04960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rPr>
          <w:rFonts w:ascii="Arial" w:hAnsi="Arial" w:cs="Arial"/>
          <w:sz w:val="20"/>
        </w:rPr>
      </w:pPr>
    </w:p>
    <w:p w14:paraId="6A492C91" w14:textId="77777777" w:rsidR="00C04960" w:rsidRPr="00D22968" w:rsidRDefault="00C04960" w:rsidP="00C04960">
      <w:pPr>
        <w:spacing w:before="0" w:after="120"/>
        <w:rPr>
          <w:rFonts w:ascii="Arial" w:hAnsi="Arial" w:cs="Arial"/>
          <w:sz w:val="20"/>
          <w:szCs w:val="20"/>
        </w:rPr>
      </w:pPr>
      <w:r w:rsidRPr="00D22968">
        <w:rPr>
          <w:rFonts w:ascii="Arial" w:hAnsi="Arial" w:cs="Arial"/>
          <w:sz w:val="20"/>
          <w:szCs w:val="20"/>
        </w:rPr>
        <w:t>_________________________</w:t>
      </w:r>
      <w:r w:rsidRPr="00D22968">
        <w:rPr>
          <w:rFonts w:ascii="Arial" w:hAnsi="Arial" w:cs="Arial"/>
          <w:sz w:val="20"/>
          <w:szCs w:val="20"/>
        </w:rPr>
        <w:tab/>
      </w:r>
      <w:r w:rsidRPr="00D22968">
        <w:rPr>
          <w:rFonts w:ascii="Arial" w:hAnsi="Arial" w:cs="Arial"/>
          <w:sz w:val="20"/>
          <w:szCs w:val="20"/>
        </w:rPr>
        <w:tab/>
      </w:r>
      <w:r w:rsidRPr="00D2296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22968">
        <w:rPr>
          <w:rFonts w:ascii="Arial" w:hAnsi="Arial" w:cs="Arial"/>
          <w:sz w:val="20"/>
          <w:szCs w:val="20"/>
        </w:rPr>
        <w:t>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43FAE7D" w14:textId="77777777" w:rsidR="00C04960" w:rsidRDefault="00C04960" w:rsidP="00C04960">
      <w:pPr>
        <w:spacing w:before="0" w:after="120"/>
        <w:rPr>
          <w:rStyle w:val="tsubjname"/>
          <w:rFonts w:ascii="Arial" w:hAnsi="Arial" w:cs="Arial"/>
          <w:sz w:val="20"/>
          <w:szCs w:val="20"/>
        </w:rPr>
      </w:pPr>
      <w:r w:rsidRPr="00D76DA5">
        <w:rPr>
          <w:rStyle w:val="tsubjname"/>
          <w:rFonts w:ascii="Arial" w:hAnsi="Arial" w:cs="Arial"/>
          <w:sz w:val="20"/>
          <w:szCs w:val="20"/>
        </w:rPr>
        <w:t>OBJEDNATEL</w:t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  <w:t>ZHOTOVITEL</w:t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  <w:r>
        <w:rPr>
          <w:rStyle w:val="tsubjname"/>
          <w:rFonts w:ascii="Arial" w:hAnsi="Arial" w:cs="Arial"/>
          <w:sz w:val="20"/>
          <w:szCs w:val="20"/>
        </w:rPr>
        <w:tab/>
      </w:r>
    </w:p>
    <w:p w14:paraId="6A15B5E4" w14:textId="77777777" w:rsidR="009430B1" w:rsidRPr="00C04960" w:rsidRDefault="00C04960" w:rsidP="00C04960">
      <w:pPr>
        <w:spacing w:before="0" w:after="120"/>
        <w:rPr>
          <w:rFonts w:ascii="Arial" w:hAnsi="Arial" w:cs="Arial"/>
          <w:sz w:val="20"/>
          <w:szCs w:val="20"/>
        </w:rPr>
      </w:pPr>
      <w:r w:rsidRPr="00D76DA5">
        <w:rPr>
          <w:rStyle w:val="tsubjname"/>
          <w:rFonts w:ascii="Arial" w:hAnsi="Arial" w:cs="Arial"/>
          <w:b/>
          <w:sz w:val="20"/>
          <w:szCs w:val="20"/>
        </w:rPr>
        <w:t xml:space="preserve">Římskokatolická </w:t>
      </w:r>
      <w:proofErr w:type="gramStart"/>
      <w:r w:rsidRPr="00D76DA5">
        <w:rPr>
          <w:rStyle w:val="tsubjname"/>
          <w:rFonts w:ascii="Arial" w:hAnsi="Arial" w:cs="Arial"/>
          <w:b/>
          <w:sz w:val="20"/>
          <w:szCs w:val="20"/>
        </w:rPr>
        <w:t>farnost</w:t>
      </w:r>
      <w:r>
        <w:rPr>
          <w:rFonts w:ascii="Arial" w:hAnsi="Arial" w:cs="Arial"/>
          <w:sz w:val="20"/>
          <w:szCs w:val="20"/>
        </w:rPr>
        <w:t xml:space="preserve"> </w:t>
      </w:r>
      <w:r w:rsidRPr="009455C8">
        <w:rPr>
          <w:rStyle w:val="tsubjname"/>
          <w:rFonts w:ascii="Arial" w:hAnsi="Arial" w:cs="Arial"/>
          <w:b/>
          <w:sz w:val="20"/>
          <w:szCs w:val="20"/>
        </w:rPr>
        <w:t>- děkanství</w:t>
      </w:r>
      <w:proofErr w:type="gramEnd"/>
      <w:r w:rsidRPr="009455C8">
        <w:rPr>
          <w:rStyle w:val="tsubjname"/>
          <w:rFonts w:ascii="Arial" w:hAnsi="Arial" w:cs="Arial"/>
          <w:b/>
          <w:sz w:val="20"/>
          <w:szCs w:val="20"/>
        </w:rPr>
        <w:t xml:space="preserve"> Polička</w:t>
      </w:r>
      <w:r w:rsidRPr="00D22968">
        <w:rPr>
          <w:rFonts w:ascii="Arial" w:hAnsi="Arial" w:cs="Arial"/>
          <w:sz w:val="20"/>
          <w:szCs w:val="20"/>
        </w:rPr>
        <w:tab/>
      </w:r>
    </w:p>
    <w:p w14:paraId="5DEFECC7" w14:textId="77777777" w:rsidR="00E77A74" w:rsidRDefault="00E77A74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jc w:val="center"/>
        <w:rPr>
          <w:rFonts w:ascii="Arial" w:hAnsi="Arial" w:cs="Arial"/>
          <w:sz w:val="20"/>
        </w:rPr>
      </w:pPr>
    </w:p>
    <w:p w14:paraId="585B7F49" w14:textId="77777777" w:rsidR="00E77A74" w:rsidRDefault="00E77A74" w:rsidP="00B93BAB">
      <w:pPr>
        <w:pStyle w:val="Smlouva-slo"/>
        <w:numPr>
          <w:ilvl w:val="0"/>
          <w:numId w:val="0"/>
        </w:numPr>
        <w:tabs>
          <w:tab w:val="num" w:pos="426"/>
        </w:tabs>
        <w:spacing w:before="0" w:after="120" w:line="240" w:lineRule="auto"/>
        <w:ind w:left="426" w:hanging="426"/>
        <w:jc w:val="center"/>
        <w:rPr>
          <w:rFonts w:ascii="Arial" w:hAnsi="Arial" w:cs="Arial"/>
          <w:sz w:val="20"/>
        </w:rPr>
      </w:pPr>
      <w:bookmarkStart w:id="0" w:name="_GoBack"/>
      <w:bookmarkEnd w:id="0"/>
    </w:p>
    <w:sectPr w:rsidR="00E77A74" w:rsidSect="00B93BAB">
      <w:headerReference w:type="default" r:id="rId8"/>
      <w:footerReference w:type="default" r:id="rId9"/>
      <w:headerReference w:type="first" r:id="rId10"/>
      <w:pgSz w:w="16838" w:h="11906" w:orient="landscape"/>
      <w:pgMar w:top="1418" w:right="1418" w:bottom="1134" w:left="1418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FD864" w14:textId="77777777" w:rsidR="00E42A70" w:rsidRDefault="00E42A70">
      <w:r>
        <w:separator/>
      </w:r>
    </w:p>
  </w:endnote>
  <w:endnote w:type="continuationSeparator" w:id="0">
    <w:p w14:paraId="04B1F35D" w14:textId="77777777" w:rsidR="00E42A70" w:rsidRDefault="00E42A70">
      <w:r>
        <w:continuationSeparator/>
      </w:r>
    </w:p>
  </w:endnote>
  <w:endnote w:type="continuationNotice" w:id="1">
    <w:p w14:paraId="4659AF66" w14:textId="77777777" w:rsidR="00E42A70" w:rsidRDefault="00E42A7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 Com 45 Light">
    <w:altName w:val="Corbel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29268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EBAA5AF" w14:textId="0C3D5160" w:rsidR="00FD0877" w:rsidRPr="007D085C" w:rsidRDefault="00FD0877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435550">
          <w:rPr>
            <w:rFonts w:ascii="Arial" w:hAnsi="Arial" w:cs="Arial"/>
            <w:sz w:val="20"/>
            <w:szCs w:val="20"/>
          </w:rPr>
          <w:fldChar w:fldCharType="begin"/>
        </w:r>
        <w:r w:rsidRPr="00435550">
          <w:rPr>
            <w:rFonts w:ascii="Arial" w:hAnsi="Arial" w:cs="Arial"/>
            <w:sz w:val="20"/>
            <w:szCs w:val="20"/>
          </w:rPr>
          <w:instrText>PAGE   \* MERGEFORMAT</w:instrText>
        </w:r>
        <w:r w:rsidRPr="00435550">
          <w:rPr>
            <w:rFonts w:ascii="Arial" w:hAnsi="Arial" w:cs="Arial"/>
            <w:sz w:val="20"/>
            <w:szCs w:val="20"/>
          </w:rPr>
          <w:fldChar w:fldCharType="separate"/>
        </w:r>
        <w:r w:rsidR="00077337">
          <w:rPr>
            <w:rFonts w:ascii="Arial" w:hAnsi="Arial" w:cs="Arial"/>
            <w:noProof/>
            <w:sz w:val="20"/>
            <w:szCs w:val="20"/>
          </w:rPr>
          <w:t>3</w:t>
        </w:r>
        <w:r w:rsidRPr="0043555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9731B1E" w14:textId="77777777" w:rsidR="00FD0877" w:rsidRDefault="00FD08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85672" w14:textId="77777777" w:rsidR="00E42A70" w:rsidRDefault="00E42A70">
      <w:r>
        <w:separator/>
      </w:r>
    </w:p>
  </w:footnote>
  <w:footnote w:type="continuationSeparator" w:id="0">
    <w:p w14:paraId="22E3A604" w14:textId="77777777" w:rsidR="00E42A70" w:rsidRDefault="00E42A70">
      <w:r>
        <w:continuationSeparator/>
      </w:r>
    </w:p>
  </w:footnote>
  <w:footnote w:type="continuationNotice" w:id="1">
    <w:p w14:paraId="3B97EB9A" w14:textId="77777777" w:rsidR="00E42A70" w:rsidRDefault="00E42A7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4190C" w14:textId="77777777" w:rsidR="00FD0877" w:rsidRDefault="00FD0877">
    <w:pPr>
      <w:pStyle w:val="Zhlav"/>
    </w:pPr>
  </w:p>
  <w:p w14:paraId="63C1A35F" w14:textId="77777777" w:rsidR="00FD0877" w:rsidRDefault="00FD0877" w:rsidP="00B93BAB">
    <w:pPr>
      <w:pStyle w:val="Zhlav"/>
      <w:jc w:val="center"/>
    </w:pPr>
    <w:r w:rsidRPr="00D22968">
      <w:rPr>
        <w:noProof/>
        <w:lang w:eastAsia="cs-CZ"/>
      </w:rPr>
      <w:drawing>
        <wp:inline distT="0" distB="0" distL="0" distR="0" wp14:anchorId="1F2A13CB" wp14:editId="2C460566">
          <wp:extent cx="5305425" cy="848631"/>
          <wp:effectExtent l="19050" t="0" r="0" b="0"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041" cy="8516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29AF9" w14:textId="77777777" w:rsidR="00FD0877" w:rsidRPr="00D22968" w:rsidRDefault="00FD0877" w:rsidP="00D22968">
    <w:pPr>
      <w:pStyle w:val="Zhlav"/>
      <w:jc w:val="center"/>
    </w:pPr>
    <w:r w:rsidRPr="00D22968">
      <w:rPr>
        <w:noProof/>
        <w:lang w:eastAsia="cs-CZ"/>
      </w:rPr>
      <w:drawing>
        <wp:inline distT="0" distB="0" distL="0" distR="0" wp14:anchorId="1549EBCE" wp14:editId="4FE7F7D4">
          <wp:extent cx="5305425" cy="848631"/>
          <wp:effectExtent l="19050" t="0" r="0" b="0"/>
          <wp:docPr id="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041" cy="8516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240E7B02"/>
    <w:name w:val="WW8Num2"/>
    <w:lvl w:ilvl="0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2" w15:restartNumberingAfterBreak="0">
    <w:nsid w:val="00000003"/>
    <w:multiLevelType w:val="multilevel"/>
    <w:tmpl w:val="3124AD62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F9F85DA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C6F2AE3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2B059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sz w:val="20"/>
        <w:szCs w:val="24"/>
      </w:rPr>
    </w:lvl>
  </w:abstractNum>
  <w:abstractNum w:abstractNumId="7" w15:restartNumberingAfterBreak="0">
    <w:nsid w:val="00000009"/>
    <w:multiLevelType w:val="multilevel"/>
    <w:tmpl w:val="CAF83B8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bCs/>
        <w:i w:val="0"/>
        <w:iCs/>
        <w:color w:val="auto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8" w15:restartNumberingAfterBreak="0">
    <w:nsid w:val="0000000A"/>
    <w:multiLevelType w:val="multilevel"/>
    <w:tmpl w:val="6EFE9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990"/>
        </w:tabs>
        <w:ind w:left="990" w:hanging="630"/>
      </w:pPr>
      <w:rPr>
        <w:rFonts w:ascii="Times New Roman" w:hAnsi="Times New Roman" w:hint="default"/>
        <w:i w:val="0"/>
        <w:color w:val="auto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</w:abstractNum>
  <w:abstractNum w:abstractNumId="11" w15:restartNumberingAfterBreak="0">
    <w:nsid w:val="0000000F"/>
    <w:multiLevelType w:val="singleLevel"/>
    <w:tmpl w:val="545EF35C"/>
    <w:name w:val="WW8Num1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18"/>
        <w:szCs w:val="18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Wingdings" w:hAnsi="Wingdings" w:cs="Wingdings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Wingdings" w:hAnsi="Wingdings" w:cs="Wingdings" w:hint="default"/>
      </w:rPr>
    </w:lvl>
  </w:abstractNum>
  <w:abstractNum w:abstractNumId="13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806"/>
        </w:tabs>
        <w:ind w:left="806" w:hanging="3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iCs/>
        <w:color w:val="0000FF"/>
        <w:sz w:val="24"/>
        <w:szCs w:val="24"/>
      </w:rPr>
    </w:lvl>
  </w:abstractNum>
  <w:abstractNum w:abstractNumId="15" w15:restartNumberingAfterBreak="0">
    <w:nsid w:val="00000018"/>
    <w:multiLevelType w:val="multilevel"/>
    <w:tmpl w:val="00000018"/>
    <w:name w:val="WW8Num24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709"/>
        </w:tabs>
        <w:ind w:left="380" w:hanging="38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18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</w:abstractNum>
  <w:abstractNum w:abstractNumId="1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0" w15:restartNumberingAfterBreak="0">
    <w:nsid w:val="00000020"/>
    <w:multiLevelType w:val="multilevel"/>
    <w:tmpl w:val="3F36865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Arial" w:hint="default"/>
        <w:sz w:val="24"/>
        <w:szCs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0024137F"/>
    <w:multiLevelType w:val="hybridMultilevel"/>
    <w:tmpl w:val="55CCF46C"/>
    <w:lvl w:ilvl="0" w:tplc="BE08DB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027A3728"/>
    <w:multiLevelType w:val="hybridMultilevel"/>
    <w:tmpl w:val="9274E178"/>
    <w:lvl w:ilvl="0" w:tplc="04050001">
      <w:start w:val="1"/>
      <w:numFmt w:val="bullet"/>
      <w:lvlText w:val=""/>
      <w:lvlJc w:val="left"/>
      <w:pPr>
        <w:ind w:left="4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5" w15:restartNumberingAfterBreak="0">
    <w:nsid w:val="029D7727"/>
    <w:multiLevelType w:val="multilevel"/>
    <w:tmpl w:val="A0B60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059558F3"/>
    <w:multiLevelType w:val="hybridMultilevel"/>
    <w:tmpl w:val="68F0337C"/>
    <w:lvl w:ilvl="0" w:tplc="A89CF84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06495CAF"/>
    <w:multiLevelType w:val="hybridMultilevel"/>
    <w:tmpl w:val="CE5C41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108B67DF"/>
    <w:multiLevelType w:val="hybridMultilevel"/>
    <w:tmpl w:val="69F2D73A"/>
    <w:lvl w:ilvl="0" w:tplc="4D425F14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14330D88"/>
    <w:multiLevelType w:val="hybridMultilevel"/>
    <w:tmpl w:val="454A98A2"/>
    <w:lvl w:ilvl="0" w:tplc="173810B6">
      <w:start w:val="3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44C650F"/>
    <w:multiLevelType w:val="hybridMultilevel"/>
    <w:tmpl w:val="7A8CB39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16587407"/>
    <w:multiLevelType w:val="multilevel"/>
    <w:tmpl w:val="E102BAA4"/>
    <w:lvl w:ilvl="0">
      <w:start w:val="1"/>
      <w:numFmt w:val="decimal"/>
      <w:pStyle w:val="Nadpis1"/>
      <w:lvlText w:val="%1."/>
      <w:lvlJc w:val="left"/>
      <w:pPr>
        <w:tabs>
          <w:tab w:val="num" w:pos="4897"/>
        </w:tabs>
        <w:ind w:left="489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705"/>
        </w:tabs>
        <w:ind w:left="2417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17B3747C"/>
    <w:multiLevelType w:val="multilevel"/>
    <w:tmpl w:val="76226B0C"/>
    <w:lvl w:ilvl="0">
      <w:start w:val="1"/>
      <w:numFmt w:val="decimal"/>
      <w:pStyle w:val="slovnvSOD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19061F0A"/>
    <w:multiLevelType w:val="hybridMultilevel"/>
    <w:tmpl w:val="2236FC40"/>
    <w:lvl w:ilvl="0" w:tplc="C1F2193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19841C34"/>
    <w:multiLevelType w:val="hybridMultilevel"/>
    <w:tmpl w:val="5CEC4558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19CC5638"/>
    <w:multiLevelType w:val="hybridMultilevel"/>
    <w:tmpl w:val="EA3A6F0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1DD776DB"/>
    <w:multiLevelType w:val="singleLevel"/>
    <w:tmpl w:val="312CC060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="Arial" w:hAnsi="Arial" w:cs="Arial" w:hint="default"/>
        <w:bCs/>
        <w:strike w:val="0"/>
      </w:rPr>
    </w:lvl>
  </w:abstractNum>
  <w:abstractNum w:abstractNumId="37" w15:restartNumberingAfterBreak="0">
    <w:nsid w:val="20633B2E"/>
    <w:multiLevelType w:val="hybridMultilevel"/>
    <w:tmpl w:val="167CD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AF6E18"/>
    <w:multiLevelType w:val="hybridMultilevel"/>
    <w:tmpl w:val="778CB17E"/>
    <w:lvl w:ilvl="0" w:tplc="8E7EF92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33643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25B4643"/>
    <w:multiLevelType w:val="hybridMultilevel"/>
    <w:tmpl w:val="58146B1E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264F4D30"/>
    <w:multiLevelType w:val="hybridMultilevel"/>
    <w:tmpl w:val="5CBAA850"/>
    <w:lvl w:ilvl="0" w:tplc="F24279B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B202E21"/>
    <w:multiLevelType w:val="multilevel"/>
    <w:tmpl w:val="D20A4BF2"/>
    <w:lvl w:ilvl="0">
      <w:start w:val="1"/>
      <w:numFmt w:val="decimal"/>
      <w:suff w:val="nothing"/>
      <w:lvlText w:val="Článek %1."/>
      <w:lvlJc w:val="left"/>
      <w:rPr>
        <w:rFonts w:ascii="Univers Com 45 Light" w:hAnsi="Univers Com 45 Light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Univers Com 45 Light" w:hAnsi="Univers Com 45 Light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5312"/>
        </w:tabs>
        <w:ind w:left="5312" w:hanging="708"/>
      </w:pPr>
      <w:rPr>
        <w:rFonts w:cs="Times New Roman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7098"/>
        </w:tabs>
        <w:ind w:left="7098" w:hanging="618"/>
      </w:pPr>
      <w:rPr>
        <w:rFonts w:ascii="Univers Com 45 Light" w:eastAsia="Times New Roman" w:hAnsi="Univers Com 45 Light" w:cs="Times New Roman"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7560"/>
        </w:tabs>
        <w:ind w:left="720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8280"/>
        </w:tabs>
        <w:ind w:left="792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9000"/>
        </w:tabs>
        <w:ind w:left="864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9720"/>
        </w:tabs>
        <w:ind w:left="936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10440"/>
        </w:tabs>
        <w:ind w:left="10080"/>
      </w:pPr>
      <w:rPr>
        <w:rFonts w:cs="Times New Roman"/>
      </w:rPr>
    </w:lvl>
  </w:abstractNum>
  <w:abstractNum w:abstractNumId="42" w15:restartNumberingAfterBreak="0">
    <w:nsid w:val="2CF735B7"/>
    <w:multiLevelType w:val="hybridMultilevel"/>
    <w:tmpl w:val="E766E316"/>
    <w:lvl w:ilvl="0" w:tplc="7D72FD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30D395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36644F6F"/>
    <w:multiLevelType w:val="hybridMultilevel"/>
    <w:tmpl w:val="3D80BE82"/>
    <w:name w:val="WW8Num1922"/>
    <w:lvl w:ilvl="0" w:tplc="CA0010D0">
      <w:start w:val="4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7A857B7"/>
    <w:multiLevelType w:val="hybridMultilevel"/>
    <w:tmpl w:val="44F4C7BE"/>
    <w:lvl w:ilvl="0" w:tplc="53507FE0">
      <w:start w:val="1"/>
      <w:numFmt w:val="decimal"/>
      <w:pStyle w:val="Smlouva-slo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84E36B4"/>
    <w:multiLevelType w:val="hybridMultilevel"/>
    <w:tmpl w:val="DE40E404"/>
    <w:lvl w:ilvl="0" w:tplc="5D8E74D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87E77CC"/>
    <w:multiLevelType w:val="hybridMultilevel"/>
    <w:tmpl w:val="4F92EE14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49B72939"/>
    <w:multiLevelType w:val="hybridMultilevel"/>
    <w:tmpl w:val="870C53BC"/>
    <w:name w:val="WW8Num192"/>
    <w:lvl w:ilvl="0" w:tplc="41CC7A62">
      <w:start w:val="1"/>
      <w:numFmt w:val="decimal"/>
      <w:lvlText w:val="%1."/>
      <w:lvlJc w:val="left"/>
      <w:pPr>
        <w:tabs>
          <w:tab w:val="num" w:pos="491"/>
        </w:tabs>
        <w:ind w:left="502" w:hanging="360"/>
      </w:pPr>
      <w:rPr>
        <w:rFonts w:cs="Times New Roman" w:hint="default"/>
        <w:sz w:val="20"/>
        <w:szCs w:val="20"/>
      </w:rPr>
    </w:lvl>
    <w:lvl w:ilvl="1" w:tplc="BD92085E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FCDAE492">
      <w:start w:val="4"/>
      <w:numFmt w:val="lowerRoman"/>
      <w:lvlText w:val="%3."/>
      <w:lvlJc w:val="right"/>
      <w:pPr>
        <w:ind w:left="2880" w:hanging="180"/>
      </w:pPr>
      <w:rPr>
        <w:rFonts w:cs="Times New Roman" w:hint="default"/>
      </w:rPr>
    </w:lvl>
    <w:lvl w:ilvl="3" w:tplc="B806435E">
      <w:start w:val="1"/>
      <w:numFmt w:val="decimal"/>
      <w:lvlText w:val="(%4)"/>
      <w:lvlJc w:val="left"/>
      <w:pPr>
        <w:ind w:left="360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A2771C5"/>
    <w:multiLevelType w:val="hybridMultilevel"/>
    <w:tmpl w:val="9A22A572"/>
    <w:lvl w:ilvl="0" w:tplc="04A2F67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4E2D5BB3"/>
    <w:multiLevelType w:val="hybridMultilevel"/>
    <w:tmpl w:val="4CBC584E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1" w15:restartNumberingAfterBreak="0">
    <w:nsid w:val="52402602"/>
    <w:multiLevelType w:val="hybridMultilevel"/>
    <w:tmpl w:val="777A108C"/>
    <w:lvl w:ilvl="0" w:tplc="15A80B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2153F"/>
    <w:multiLevelType w:val="hybridMultilevel"/>
    <w:tmpl w:val="A49A5AAA"/>
    <w:lvl w:ilvl="0" w:tplc="040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3" w15:restartNumberingAfterBreak="0">
    <w:nsid w:val="5F1A2301"/>
    <w:multiLevelType w:val="hybridMultilevel"/>
    <w:tmpl w:val="F90A91CA"/>
    <w:lvl w:ilvl="0" w:tplc="014C27F6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cs="Times New Roman" w:hint="default"/>
      </w:rPr>
    </w:lvl>
    <w:lvl w:ilvl="1" w:tplc="541E6826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4" w15:restartNumberingAfterBreak="0">
    <w:nsid w:val="6B916C0D"/>
    <w:multiLevelType w:val="hybridMultilevel"/>
    <w:tmpl w:val="E924999A"/>
    <w:lvl w:ilvl="0" w:tplc="16E6B46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FB71655"/>
    <w:multiLevelType w:val="hybridMultilevel"/>
    <w:tmpl w:val="EC24CC8E"/>
    <w:lvl w:ilvl="0" w:tplc="040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6" w15:restartNumberingAfterBreak="0">
    <w:nsid w:val="743C60C3"/>
    <w:multiLevelType w:val="hybridMultilevel"/>
    <w:tmpl w:val="CBE25484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763E7C69"/>
    <w:multiLevelType w:val="hybridMultilevel"/>
    <w:tmpl w:val="13724BD8"/>
    <w:lvl w:ilvl="0" w:tplc="29727D8C">
      <w:start w:val="1"/>
      <w:numFmt w:val="upperRoman"/>
      <w:lvlText w:val="%1."/>
      <w:lvlJc w:val="left"/>
      <w:pPr>
        <w:ind w:left="150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DCA0A08"/>
    <w:multiLevelType w:val="hybridMultilevel"/>
    <w:tmpl w:val="1E12FF20"/>
    <w:lvl w:ilvl="0" w:tplc="15C45F6C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31"/>
  </w:num>
  <w:num w:numId="2">
    <w:abstractNumId w:val="0"/>
  </w:num>
  <w:num w:numId="3">
    <w:abstractNumId w:val="19"/>
  </w:num>
  <w:num w:numId="4">
    <w:abstractNumId w:val="36"/>
  </w:num>
  <w:num w:numId="5">
    <w:abstractNumId w:val="9"/>
  </w:num>
  <w:num w:numId="6">
    <w:abstractNumId w:val="11"/>
  </w:num>
  <w:num w:numId="7">
    <w:abstractNumId w:val="48"/>
  </w:num>
  <w:num w:numId="8">
    <w:abstractNumId w:val="1"/>
  </w:num>
  <w:num w:numId="9">
    <w:abstractNumId w:val="7"/>
  </w:num>
  <w:num w:numId="10">
    <w:abstractNumId w:val="44"/>
  </w:num>
  <w:num w:numId="11">
    <w:abstractNumId w:val="22"/>
  </w:num>
  <w:num w:numId="12">
    <w:abstractNumId w:val="42"/>
  </w:num>
  <w:num w:numId="13">
    <w:abstractNumId w:val="2"/>
  </w:num>
  <w:num w:numId="14">
    <w:abstractNumId w:val="53"/>
  </w:num>
  <w:num w:numId="15">
    <w:abstractNumId w:val="8"/>
  </w:num>
  <w:num w:numId="16">
    <w:abstractNumId w:val="12"/>
  </w:num>
  <w:num w:numId="17">
    <w:abstractNumId w:val="32"/>
  </w:num>
  <w:num w:numId="18">
    <w:abstractNumId w:val="15"/>
  </w:num>
  <w:num w:numId="19">
    <w:abstractNumId w:val="20"/>
  </w:num>
  <w:num w:numId="20">
    <w:abstractNumId w:val="17"/>
  </w:num>
  <w:num w:numId="21">
    <w:abstractNumId w:val="3"/>
  </w:num>
  <w:num w:numId="22">
    <w:abstractNumId w:val="13"/>
  </w:num>
  <w:num w:numId="23">
    <w:abstractNumId w:val="21"/>
  </w:num>
  <w:num w:numId="24">
    <w:abstractNumId w:val="5"/>
  </w:num>
  <w:num w:numId="25">
    <w:abstractNumId w:val="14"/>
  </w:num>
  <w:num w:numId="26">
    <w:abstractNumId w:val="16"/>
  </w:num>
  <w:num w:numId="27">
    <w:abstractNumId w:val="10"/>
  </w:num>
  <w:num w:numId="28">
    <w:abstractNumId w:val="45"/>
  </w:num>
  <w:num w:numId="29">
    <w:abstractNumId w:val="4"/>
  </w:num>
  <w:num w:numId="30">
    <w:abstractNumId w:val="18"/>
  </w:num>
  <w:num w:numId="31">
    <w:abstractNumId w:val="6"/>
  </w:num>
  <w:num w:numId="32">
    <w:abstractNumId w:val="25"/>
  </w:num>
  <w:num w:numId="33">
    <w:abstractNumId w:val="43"/>
  </w:num>
  <w:num w:numId="34">
    <w:abstractNumId w:val="58"/>
  </w:num>
  <w:num w:numId="35">
    <w:abstractNumId w:val="34"/>
  </w:num>
  <w:num w:numId="36">
    <w:abstractNumId w:val="56"/>
  </w:num>
  <w:num w:numId="37">
    <w:abstractNumId w:val="47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23"/>
  </w:num>
  <w:num w:numId="41">
    <w:abstractNumId w:val="57"/>
  </w:num>
  <w:num w:numId="42">
    <w:abstractNumId w:val="37"/>
  </w:num>
  <w:num w:numId="43">
    <w:abstractNumId w:val="49"/>
  </w:num>
  <w:num w:numId="44">
    <w:abstractNumId w:val="7"/>
    <w:lvlOverride w:ilvl="0">
      <w:startOverride w:val="1"/>
    </w:lvlOverride>
  </w:num>
  <w:num w:numId="45">
    <w:abstractNumId w:val="24"/>
  </w:num>
  <w:num w:numId="46">
    <w:abstractNumId w:val="28"/>
  </w:num>
  <w:num w:numId="47">
    <w:abstractNumId w:val="46"/>
  </w:num>
  <w:num w:numId="48">
    <w:abstractNumId w:val="29"/>
  </w:num>
  <w:num w:numId="49">
    <w:abstractNumId w:val="27"/>
  </w:num>
  <w:num w:numId="50">
    <w:abstractNumId w:val="21"/>
  </w:num>
  <w:num w:numId="51">
    <w:abstractNumId w:val="54"/>
  </w:num>
  <w:num w:numId="52">
    <w:abstractNumId w:val="45"/>
  </w:num>
  <w:num w:numId="53">
    <w:abstractNumId w:val="45"/>
  </w:num>
  <w:num w:numId="54">
    <w:abstractNumId w:val="45"/>
  </w:num>
  <w:num w:numId="55">
    <w:abstractNumId w:val="45"/>
  </w:num>
  <w:num w:numId="56">
    <w:abstractNumId w:val="45"/>
  </w:num>
  <w:num w:numId="57">
    <w:abstractNumId w:val="45"/>
  </w:num>
  <w:num w:numId="58">
    <w:abstractNumId w:val="45"/>
  </w:num>
  <w:num w:numId="59">
    <w:abstractNumId w:val="33"/>
  </w:num>
  <w:num w:numId="60">
    <w:abstractNumId w:val="38"/>
  </w:num>
  <w:num w:numId="61">
    <w:abstractNumId w:val="45"/>
  </w:num>
  <w:num w:numId="62">
    <w:abstractNumId w:val="30"/>
  </w:num>
  <w:num w:numId="63">
    <w:abstractNumId w:val="35"/>
  </w:num>
  <w:num w:numId="64">
    <w:abstractNumId w:val="50"/>
  </w:num>
  <w:num w:numId="65">
    <w:abstractNumId w:val="52"/>
  </w:num>
  <w:num w:numId="66">
    <w:abstractNumId w:val="55"/>
  </w:num>
  <w:num w:numId="6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"/>
    <w:lvlOverride w:ilvl="0">
      <w:startOverride w:val="1"/>
    </w:lvlOverride>
  </w:num>
  <w:num w:numId="69">
    <w:abstractNumId w:val="26"/>
  </w:num>
  <w:num w:numId="70">
    <w:abstractNumId w:val="40"/>
  </w:num>
  <w:num w:numId="71">
    <w:abstractNumId w:val="5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DC7"/>
    <w:rsid w:val="00003933"/>
    <w:rsid w:val="00003F5A"/>
    <w:rsid w:val="000045C8"/>
    <w:rsid w:val="0000584E"/>
    <w:rsid w:val="00007E36"/>
    <w:rsid w:val="00012126"/>
    <w:rsid w:val="00014428"/>
    <w:rsid w:val="0001756D"/>
    <w:rsid w:val="00017B38"/>
    <w:rsid w:val="00020E6E"/>
    <w:rsid w:val="00026495"/>
    <w:rsid w:val="0003653D"/>
    <w:rsid w:val="0003729C"/>
    <w:rsid w:val="00040AF5"/>
    <w:rsid w:val="00041029"/>
    <w:rsid w:val="0004449E"/>
    <w:rsid w:val="00047EC7"/>
    <w:rsid w:val="00051B9D"/>
    <w:rsid w:val="00055BBE"/>
    <w:rsid w:val="000565AD"/>
    <w:rsid w:val="0006239F"/>
    <w:rsid w:val="0006432C"/>
    <w:rsid w:val="00066019"/>
    <w:rsid w:val="00071C41"/>
    <w:rsid w:val="00072A25"/>
    <w:rsid w:val="00075CAF"/>
    <w:rsid w:val="00076D04"/>
    <w:rsid w:val="00077337"/>
    <w:rsid w:val="00091CFB"/>
    <w:rsid w:val="0009734C"/>
    <w:rsid w:val="000A494C"/>
    <w:rsid w:val="000A7BFE"/>
    <w:rsid w:val="000B1F61"/>
    <w:rsid w:val="000B3E00"/>
    <w:rsid w:val="000B5648"/>
    <w:rsid w:val="000B5BDB"/>
    <w:rsid w:val="000C1BD8"/>
    <w:rsid w:val="000C2069"/>
    <w:rsid w:val="000C3CDD"/>
    <w:rsid w:val="000C42C9"/>
    <w:rsid w:val="000D1931"/>
    <w:rsid w:val="000D2B68"/>
    <w:rsid w:val="000D5BBC"/>
    <w:rsid w:val="000E35AF"/>
    <w:rsid w:val="000F4D0D"/>
    <w:rsid w:val="000F6939"/>
    <w:rsid w:val="000F70F4"/>
    <w:rsid w:val="000F7398"/>
    <w:rsid w:val="000F739F"/>
    <w:rsid w:val="000F7D69"/>
    <w:rsid w:val="00100973"/>
    <w:rsid w:val="00100A07"/>
    <w:rsid w:val="001034A4"/>
    <w:rsid w:val="00103683"/>
    <w:rsid w:val="00107A9E"/>
    <w:rsid w:val="0011200B"/>
    <w:rsid w:val="00113DB3"/>
    <w:rsid w:val="001209E3"/>
    <w:rsid w:val="00121509"/>
    <w:rsid w:val="00121B5A"/>
    <w:rsid w:val="001239FD"/>
    <w:rsid w:val="001240F9"/>
    <w:rsid w:val="00125D77"/>
    <w:rsid w:val="001271C5"/>
    <w:rsid w:val="00130CFB"/>
    <w:rsid w:val="001329EF"/>
    <w:rsid w:val="001329F1"/>
    <w:rsid w:val="00133EC1"/>
    <w:rsid w:val="00133F27"/>
    <w:rsid w:val="0013456F"/>
    <w:rsid w:val="00135AF7"/>
    <w:rsid w:val="00141800"/>
    <w:rsid w:val="001503B8"/>
    <w:rsid w:val="0015151D"/>
    <w:rsid w:val="001532D7"/>
    <w:rsid w:val="001534F9"/>
    <w:rsid w:val="00156545"/>
    <w:rsid w:val="00160950"/>
    <w:rsid w:val="00161A14"/>
    <w:rsid w:val="00165ECD"/>
    <w:rsid w:val="00165F2C"/>
    <w:rsid w:val="00166A45"/>
    <w:rsid w:val="00167B51"/>
    <w:rsid w:val="00182789"/>
    <w:rsid w:val="001936DD"/>
    <w:rsid w:val="0019485D"/>
    <w:rsid w:val="00194D98"/>
    <w:rsid w:val="001A069E"/>
    <w:rsid w:val="001A0AC1"/>
    <w:rsid w:val="001A21FA"/>
    <w:rsid w:val="001A3F54"/>
    <w:rsid w:val="001A43E8"/>
    <w:rsid w:val="001A62EC"/>
    <w:rsid w:val="001B1B03"/>
    <w:rsid w:val="001B37DC"/>
    <w:rsid w:val="001B4AD1"/>
    <w:rsid w:val="001B4EF8"/>
    <w:rsid w:val="001C0135"/>
    <w:rsid w:val="001C33CD"/>
    <w:rsid w:val="001C44C1"/>
    <w:rsid w:val="001C51CF"/>
    <w:rsid w:val="001C6E7C"/>
    <w:rsid w:val="001C7B72"/>
    <w:rsid w:val="001D00CB"/>
    <w:rsid w:val="001D197C"/>
    <w:rsid w:val="001D3615"/>
    <w:rsid w:val="001D6F9C"/>
    <w:rsid w:val="001E16D6"/>
    <w:rsid w:val="001E48D6"/>
    <w:rsid w:val="001E5345"/>
    <w:rsid w:val="001E57EF"/>
    <w:rsid w:val="001E5C99"/>
    <w:rsid w:val="001E7553"/>
    <w:rsid w:val="001F0AD5"/>
    <w:rsid w:val="001F2DC7"/>
    <w:rsid w:val="001F4E74"/>
    <w:rsid w:val="00216EE4"/>
    <w:rsid w:val="0022202B"/>
    <w:rsid w:val="0022336B"/>
    <w:rsid w:val="00225CD6"/>
    <w:rsid w:val="0023191D"/>
    <w:rsid w:val="002322A4"/>
    <w:rsid w:val="002328FB"/>
    <w:rsid w:val="00235694"/>
    <w:rsid w:val="00235EEA"/>
    <w:rsid w:val="0023727E"/>
    <w:rsid w:val="00237883"/>
    <w:rsid w:val="002410D6"/>
    <w:rsid w:val="00241A77"/>
    <w:rsid w:val="00242303"/>
    <w:rsid w:val="00242BA7"/>
    <w:rsid w:val="002434DE"/>
    <w:rsid w:val="002523B9"/>
    <w:rsid w:val="0025289E"/>
    <w:rsid w:val="002535A1"/>
    <w:rsid w:val="002542EB"/>
    <w:rsid w:val="0025772A"/>
    <w:rsid w:val="00260E35"/>
    <w:rsid w:val="002657BC"/>
    <w:rsid w:val="0027082A"/>
    <w:rsid w:val="00273A50"/>
    <w:rsid w:val="00273F20"/>
    <w:rsid w:val="00273FF6"/>
    <w:rsid w:val="00276E81"/>
    <w:rsid w:val="00277A31"/>
    <w:rsid w:val="00281320"/>
    <w:rsid w:val="002813C7"/>
    <w:rsid w:val="00283F8F"/>
    <w:rsid w:val="00284A76"/>
    <w:rsid w:val="0028611D"/>
    <w:rsid w:val="00286F3D"/>
    <w:rsid w:val="002911DC"/>
    <w:rsid w:val="00292E7C"/>
    <w:rsid w:val="002938BE"/>
    <w:rsid w:val="00293D98"/>
    <w:rsid w:val="00297516"/>
    <w:rsid w:val="002A3FC6"/>
    <w:rsid w:val="002B0057"/>
    <w:rsid w:val="002B0EF8"/>
    <w:rsid w:val="002B2776"/>
    <w:rsid w:val="002B39D7"/>
    <w:rsid w:val="002B5918"/>
    <w:rsid w:val="002B5925"/>
    <w:rsid w:val="002B6B40"/>
    <w:rsid w:val="002C0AE1"/>
    <w:rsid w:val="002C19F6"/>
    <w:rsid w:val="002C280A"/>
    <w:rsid w:val="002C2967"/>
    <w:rsid w:val="002C33E7"/>
    <w:rsid w:val="002C4B5F"/>
    <w:rsid w:val="002C67E1"/>
    <w:rsid w:val="002C6EC4"/>
    <w:rsid w:val="002C7693"/>
    <w:rsid w:val="002D3227"/>
    <w:rsid w:val="002D3433"/>
    <w:rsid w:val="002D3565"/>
    <w:rsid w:val="002D454C"/>
    <w:rsid w:val="002D6477"/>
    <w:rsid w:val="002D6D04"/>
    <w:rsid w:val="002E1411"/>
    <w:rsid w:val="002E39F8"/>
    <w:rsid w:val="002E3A1D"/>
    <w:rsid w:val="002E61A0"/>
    <w:rsid w:val="002E677C"/>
    <w:rsid w:val="002E6A16"/>
    <w:rsid w:val="002F4246"/>
    <w:rsid w:val="002F483E"/>
    <w:rsid w:val="002F641E"/>
    <w:rsid w:val="00300205"/>
    <w:rsid w:val="00310973"/>
    <w:rsid w:val="003120B4"/>
    <w:rsid w:val="003120E3"/>
    <w:rsid w:val="0031295D"/>
    <w:rsid w:val="0032177C"/>
    <w:rsid w:val="0032513F"/>
    <w:rsid w:val="003310D4"/>
    <w:rsid w:val="00342674"/>
    <w:rsid w:val="00343704"/>
    <w:rsid w:val="00343966"/>
    <w:rsid w:val="00344685"/>
    <w:rsid w:val="00344CAA"/>
    <w:rsid w:val="00346F4F"/>
    <w:rsid w:val="00350C1D"/>
    <w:rsid w:val="00353B11"/>
    <w:rsid w:val="00353D7D"/>
    <w:rsid w:val="003571EF"/>
    <w:rsid w:val="0036097D"/>
    <w:rsid w:val="00363560"/>
    <w:rsid w:val="0036390B"/>
    <w:rsid w:val="0036482E"/>
    <w:rsid w:val="003656B8"/>
    <w:rsid w:val="00366089"/>
    <w:rsid w:val="0036644C"/>
    <w:rsid w:val="00370E74"/>
    <w:rsid w:val="00372E0A"/>
    <w:rsid w:val="00373723"/>
    <w:rsid w:val="00374639"/>
    <w:rsid w:val="00375ECB"/>
    <w:rsid w:val="0037667D"/>
    <w:rsid w:val="003777E7"/>
    <w:rsid w:val="0038216D"/>
    <w:rsid w:val="003835E6"/>
    <w:rsid w:val="00393494"/>
    <w:rsid w:val="003958BE"/>
    <w:rsid w:val="00397DEA"/>
    <w:rsid w:val="003A0CEE"/>
    <w:rsid w:val="003A1969"/>
    <w:rsid w:val="003A1B0F"/>
    <w:rsid w:val="003A60A6"/>
    <w:rsid w:val="003B4F00"/>
    <w:rsid w:val="003B6847"/>
    <w:rsid w:val="003C25C1"/>
    <w:rsid w:val="003D20E1"/>
    <w:rsid w:val="003D2D1F"/>
    <w:rsid w:val="003D2EDD"/>
    <w:rsid w:val="003D4A38"/>
    <w:rsid w:val="003D52B8"/>
    <w:rsid w:val="003E2652"/>
    <w:rsid w:val="003E2A86"/>
    <w:rsid w:val="003E5CA7"/>
    <w:rsid w:val="003F195F"/>
    <w:rsid w:val="003F345A"/>
    <w:rsid w:val="003F6BC0"/>
    <w:rsid w:val="004029AC"/>
    <w:rsid w:val="00402C17"/>
    <w:rsid w:val="00403E83"/>
    <w:rsid w:val="00404D56"/>
    <w:rsid w:val="00405F6C"/>
    <w:rsid w:val="00406B15"/>
    <w:rsid w:val="00407150"/>
    <w:rsid w:val="00415EA1"/>
    <w:rsid w:val="004216E9"/>
    <w:rsid w:val="0042184A"/>
    <w:rsid w:val="00422744"/>
    <w:rsid w:val="00422C1A"/>
    <w:rsid w:val="00430DF3"/>
    <w:rsid w:val="0043171C"/>
    <w:rsid w:val="0043487E"/>
    <w:rsid w:val="00435550"/>
    <w:rsid w:val="00437FDD"/>
    <w:rsid w:val="00440A6C"/>
    <w:rsid w:val="00441B01"/>
    <w:rsid w:val="004473A2"/>
    <w:rsid w:val="0045183D"/>
    <w:rsid w:val="00452614"/>
    <w:rsid w:val="004607B8"/>
    <w:rsid w:val="0046105F"/>
    <w:rsid w:val="00461A7D"/>
    <w:rsid w:val="00463BBE"/>
    <w:rsid w:val="004647EF"/>
    <w:rsid w:val="00467CCA"/>
    <w:rsid w:val="0047242B"/>
    <w:rsid w:val="00473170"/>
    <w:rsid w:val="0047411B"/>
    <w:rsid w:val="004759DA"/>
    <w:rsid w:val="004761AA"/>
    <w:rsid w:val="00482553"/>
    <w:rsid w:val="004825CB"/>
    <w:rsid w:val="00482DD8"/>
    <w:rsid w:val="004843E0"/>
    <w:rsid w:val="00485632"/>
    <w:rsid w:val="00486D6D"/>
    <w:rsid w:val="00487427"/>
    <w:rsid w:val="00490548"/>
    <w:rsid w:val="0049065C"/>
    <w:rsid w:val="00490D45"/>
    <w:rsid w:val="00492B18"/>
    <w:rsid w:val="004951BE"/>
    <w:rsid w:val="004961B5"/>
    <w:rsid w:val="004A0895"/>
    <w:rsid w:val="004A0D8E"/>
    <w:rsid w:val="004A2924"/>
    <w:rsid w:val="004A2F5A"/>
    <w:rsid w:val="004A52C4"/>
    <w:rsid w:val="004A52CE"/>
    <w:rsid w:val="004A5C38"/>
    <w:rsid w:val="004A64F9"/>
    <w:rsid w:val="004A7EDD"/>
    <w:rsid w:val="004B2A5F"/>
    <w:rsid w:val="004B4C85"/>
    <w:rsid w:val="004B611A"/>
    <w:rsid w:val="004B7599"/>
    <w:rsid w:val="004C508C"/>
    <w:rsid w:val="004C5C23"/>
    <w:rsid w:val="004C6384"/>
    <w:rsid w:val="004D087D"/>
    <w:rsid w:val="004D3035"/>
    <w:rsid w:val="004D6507"/>
    <w:rsid w:val="004D73F2"/>
    <w:rsid w:val="004E4DCC"/>
    <w:rsid w:val="004E6F1B"/>
    <w:rsid w:val="004E7136"/>
    <w:rsid w:val="004F0025"/>
    <w:rsid w:val="004F041F"/>
    <w:rsid w:val="004F1BB9"/>
    <w:rsid w:val="004F2EF6"/>
    <w:rsid w:val="004F429E"/>
    <w:rsid w:val="004F7B46"/>
    <w:rsid w:val="00502560"/>
    <w:rsid w:val="00505556"/>
    <w:rsid w:val="00506C45"/>
    <w:rsid w:val="0050769E"/>
    <w:rsid w:val="0051192A"/>
    <w:rsid w:val="00521A1D"/>
    <w:rsid w:val="005343A8"/>
    <w:rsid w:val="0053446C"/>
    <w:rsid w:val="00534DC2"/>
    <w:rsid w:val="00535F00"/>
    <w:rsid w:val="00546038"/>
    <w:rsid w:val="005460E3"/>
    <w:rsid w:val="00547446"/>
    <w:rsid w:val="0055100A"/>
    <w:rsid w:val="00554B33"/>
    <w:rsid w:val="0055617A"/>
    <w:rsid w:val="0055687D"/>
    <w:rsid w:val="0056706B"/>
    <w:rsid w:val="0057208B"/>
    <w:rsid w:val="00573A83"/>
    <w:rsid w:val="005754FB"/>
    <w:rsid w:val="005827B5"/>
    <w:rsid w:val="00584D2E"/>
    <w:rsid w:val="00585F06"/>
    <w:rsid w:val="0058698F"/>
    <w:rsid w:val="00586A8A"/>
    <w:rsid w:val="00586E47"/>
    <w:rsid w:val="00587F76"/>
    <w:rsid w:val="005962F8"/>
    <w:rsid w:val="005A096F"/>
    <w:rsid w:val="005A5DE5"/>
    <w:rsid w:val="005A705D"/>
    <w:rsid w:val="005A79AD"/>
    <w:rsid w:val="005A7DAD"/>
    <w:rsid w:val="005B08B9"/>
    <w:rsid w:val="005B126F"/>
    <w:rsid w:val="005B221A"/>
    <w:rsid w:val="005B6C57"/>
    <w:rsid w:val="005B7BDE"/>
    <w:rsid w:val="005C0450"/>
    <w:rsid w:val="005C20DC"/>
    <w:rsid w:val="005C3A9D"/>
    <w:rsid w:val="005C419A"/>
    <w:rsid w:val="005C4392"/>
    <w:rsid w:val="005C60A8"/>
    <w:rsid w:val="005C6260"/>
    <w:rsid w:val="005C6521"/>
    <w:rsid w:val="005D08FD"/>
    <w:rsid w:val="005D6372"/>
    <w:rsid w:val="005E23A5"/>
    <w:rsid w:val="005E2BA4"/>
    <w:rsid w:val="005E39AB"/>
    <w:rsid w:val="005E735A"/>
    <w:rsid w:val="005F3A1C"/>
    <w:rsid w:val="005F568A"/>
    <w:rsid w:val="00604A45"/>
    <w:rsid w:val="00607A74"/>
    <w:rsid w:val="006147D1"/>
    <w:rsid w:val="006153B3"/>
    <w:rsid w:val="00615C26"/>
    <w:rsid w:val="006238F3"/>
    <w:rsid w:val="00623AAF"/>
    <w:rsid w:val="00623F41"/>
    <w:rsid w:val="00625E38"/>
    <w:rsid w:val="006308C7"/>
    <w:rsid w:val="006311C7"/>
    <w:rsid w:val="00631B3F"/>
    <w:rsid w:val="00637E1C"/>
    <w:rsid w:val="00640EDC"/>
    <w:rsid w:val="00640F57"/>
    <w:rsid w:val="00643B72"/>
    <w:rsid w:val="00646CA4"/>
    <w:rsid w:val="00646E19"/>
    <w:rsid w:val="00652A08"/>
    <w:rsid w:val="00653BE5"/>
    <w:rsid w:val="00657F17"/>
    <w:rsid w:val="00661E25"/>
    <w:rsid w:val="00664376"/>
    <w:rsid w:val="00671865"/>
    <w:rsid w:val="006728DA"/>
    <w:rsid w:val="00673450"/>
    <w:rsid w:val="00675200"/>
    <w:rsid w:val="00682371"/>
    <w:rsid w:val="00682838"/>
    <w:rsid w:val="00682A9A"/>
    <w:rsid w:val="00682B48"/>
    <w:rsid w:val="00682CD7"/>
    <w:rsid w:val="00684A33"/>
    <w:rsid w:val="006900FD"/>
    <w:rsid w:val="0069098A"/>
    <w:rsid w:val="006911AC"/>
    <w:rsid w:val="00692A38"/>
    <w:rsid w:val="00692AF4"/>
    <w:rsid w:val="00692AFD"/>
    <w:rsid w:val="00693BBB"/>
    <w:rsid w:val="006A10F1"/>
    <w:rsid w:val="006A671E"/>
    <w:rsid w:val="006A6E5A"/>
    <w:rsid w:val="006A7CBE"/>
    <w:rsid w:val="006B5D13"/>
    <w:rsid w:val="006B7540"/>
    <w:rsid w:val="006B7D73"/>
    <w:rsid w:val="006C279E"/>
    <w:rsid w:val="006C7059"/>
    <w:rsid w:val="006D243D"/>
    <w:rsid w:val="006D2CD6"/>
    <w:rsid w:val="006D4180"/>
    <w:rsid w:val="006D6027"/>
    <w:rsid w:val="006D60C8"/>
    <w:rsid w:val="006D76AC"/>
    <w:rsid w:val="006E48AE"/>
    <w:rsid w:val="006E5285"/>
    <w:rsid w:val="006E6025"/>
    <w:rsid w:val="006E69C7"/>
    <w:rsid w:val="006E7F25"/>
    <w:rsid w:val="00702907"/>
    <w:rsid w:val="007059D9"/>
    <w:rsid w:val="00710C40"/>
    <w:rsid w:val="0071183F"/>
    <w:rsid w:val="0071194A"/>
    <w:rsid w:val="00711B75"/>
    <w:rsid w:val="0071597A"/>
    <w:rsid w:val="007159B3"/>
    <w:rsid w:val="007159F5"/>
    <w:rsid w:val="00716D6A"/>
    <w:rsid w:val="00722515"/>
    <w:rsid w:val="00725A18"/>
    <w:rsid w:val="00727184"/>
    <w:rsid w:val="00732B67"/>
    <w:rsid w:val="00733464"/>
    <w:rsid w:val="00736330"/>
    <w:rsid w:val="00737FC9"/>
    <w:rsid w:val="00740671"/>
    <w:rsid w:val="00741C0D"/>
    <w:rsid w:val="00751C52"/>
    <w:rsid w:val="0075348E"/>
    <w:rsid w:val="00753A16"/>
    <w:rsid w:val="007546D4"/>
    <w:rsid w:val="00755FCD"/>
    <w:rsid w:val="00756F39"/>
    <w:rsid w:val="007575D4"/>
    <w:rsid w:val="007619CF"/>
    <w:rsid w:val="007647C4"/>
    <w:rsid w:val="00771669"/>
    <w:rsid w:val="00771AEF"/>
    <w:rsid w:val="00774980"/>
    <w:rsid w:val="00780EE4"/>
    <w:rsid w:val="00782694"/>
    <w:rsid w:val="00784516"/>
    <w:rsid w:val="00784800"/>
    <w:rsid w:val="007853F1"/>
    <w:rsid w:val="0078639D"/>
    <w:rsid w:val="0078739D"/>
    <w:rsid w:val="007902E9"/>
    <w:rsid w:val="00793A7D"/>
    <w:rsid w:val="0079454F"/>
    <w:rsid w:val="0079568F"/>
    <w:rsid w:val="007956BE"/>
    <w:rsid w:val="007963AF"/>
    <w:rsid w:val="007A1569"/>
    <w:rsid w:val="007A2265"/>
    <w:rsid w:val="007A499F"/>
    <w:rsid w:val="007B5FA8"/>
    <w:rsid w:val="007C0E7E"/>
    <w:rsid w:val="007D085C"/>
    <w:rsid w:val="007D11A0"/>
    <w:rsid w:val="007D3130"/>
    <w:rsid w:val="007D5680"/>
    <w:rsid w:val="007D5ADF"/>
    <w:rsid w:val="007D6CE9"/>
    <w:rsid w:val="007D7663"/>
    <w:rsid w:val="007E04E7"/>
    <w:rsid w:val="007E6B4C"/>
    <w:rsid w:val="007F17EF"/>
    <w:rsid w:val="007F21FE"/>
    <w:rsid w:val="007F6796"/>
    <w:rsid w:val="007F7201"/>
    <w:rsid w:val="007F7AA2"/>
    <w:rsid w:val="00800AF5"/>
    <w:rsid w:val="008047FF"/>
    <w:rsid w:val="0080658B"/>
    <w:rsid w:val="0080670D"/>
    <w:rsid w:val="00807AC3"/>
    <w:rsid w:val="008128ED"/>
    <w:rsid w:val="00817CC0"/>
    <w:rsid w:val="008207E8"/>
    <w:rsid w:val="00820DBE"/>
    <w:rsid w:val="008225B5"/>
    <w:rsid w:val="00823C82"/>
    <w:rsid w:val="00831DEA"/>
    <w:rsid w:val="00835BA1"/>
    <w:rsid w:val="008402E6"/>
    <w:rsid w:val="00846798"/>
    <w:rsid w:val="00847E38"/>
    <w:rsid w:val="00866BB5"/>
    <w:rsid w:val="00873156"/>
    <w:rsid w:val="008731E3"/>
    <w:rsid w:val="0087694E"/>
    <w:rsid w:val="00877F1B"/>
    <w:rsid w:val="00880D82"/>
    <w:rsid w:val="00881ECB"/>
    <w:rsid w:val="00884E80"/>
    <w:rsid w:val="008939DE"/>
    <w:rsid w:val="00893F98"/>
    <w:rsid w:val="00895586"/>
    <w:rsid w:val="008962DA"/>
    <w:rsid w:val="0089635B"/>
    <w:rsid w:val="008A128E"/>
    <w:rsid w:val="008A5F06"/>
    <w:rsid w:val="008B0964"/>
    <w:rsid w:val="008B3837"/>
    <w:rsid w:val="008B41B7"/>
    <w:rsid w:val="008B45FC"/>
    <w:rsid w:val="008B7945"/>
    <w:rsid w:val="008C0810"/>
    <w:rsid w:val="008C371A"/>
    <w:rsid w:val="008C4032"/>
    <w:rsid w:val="008C6DA7"/>
    <w:rsid w:val="008C71EB"/>
    <w:rsid w:val="008D042B"/>
    <w:rsid w:val="008D069D"/>
    <w:rsid w:val="008D1E4E"/>
    <w:rsid w:val="008D2525"/>
    <w:rsid w:val="008D34F6"/>
    <w:rsid w:val="008D5D51"/>
    <w:rsid w:val="008D7648"/>
    <w:rsid w:val="008E4E35"/>
    <w:rsid w:val="008E5E2D"/>
    <w:rsid w:val="008F0D03"/>
    <w:rsid w:val="008F10CD"/>
    <w:rsid w:val="008F5CF6"/>
    <w:rsid w:val="008F68FD"/>
    <w:rsid w:val="0090077A"/>
    <w:rsid w:val="00905D45"/>
    <w:rsid w:val="0090652A"/>
    <w:rsid w:val="0090666C"/>
    <w:rsid w:val="00911C74"/>
    <w:rsid w:val="009147A2"/>
    <w:rsid w:val="0091490C"/>
    <w:rsid w:val="00914F5E"/>
    <w:rsid w:val="0091697F"/>
    <w:rsid w:val="00916F92"/>
    <w:rsid w:val="00920B97"/>
    <w:rsid w:val="00920FDD"/>
    <w:rsid w:val="00922360"/>
    <w:rsid w:val="00923B48"/>
    <w:rsid w:val="00925FC1"/>
    <w:rsid w:val="00927428"/>
    <w:rsid w:val="00936B38"/>
    <w:rsid w:val="00940D84"/>
    <w:rsid w:val="009414E7"/>
    <w:rsid w:val="009430B1"/>
    <w:rsid w:val="009455C8"/>
    <w:rsid w:val="00947806"/>
    <w:rsid w:val="009501B3"/>
    <w:rsid w:val="00950D1D"/>
    <w:rsid w:val="00952A39"/>
    <w:rsid w:val="00953CEC"/>
    <w:rsid w:val="00955FF3"/>
    <w:rsid w:val="00960FB1"/>
    <w:rsid w:val="0096185E"/>
    <w:rsid w:val="0096679F"/>
    <w:rsid w:val="009669F9"/>
    <w:rsid w:val="00970AC2"/>
    <w:rsid w:val="009747D8"/>
    <w:rsid w:val="0097555B"/>
    <w:rsid w:val="00975B25"/>
    <w:rsid w:val="00975D77"/>
    <w:rsid w:val="00976D46"/>
    <w:rsid w:val="009813BE"/>
    <w:rsid w:val="00981F22"/>
    <w:rsid w:val="00982051"/>
    <w:rsid w:val="00982C04"/>
    <w:rsid w:val="00985FFD"/>
    <w:rsid w:val="00987150"/>
    <w:rsid w:val="00997D7C"/>
    <w:rsid w:val="009A1C56"/>
    <w:rsid w:val="009A598D"/>
    <w:rsid w:val="009A700E"/>
    <w:rsid w:val="009A777F"/>
    <w:rsid w:val="009B0466"/>
    <w:rsid w:val="009B1782"/>
    <w:rsid w:val="009B6DA4"/>
    <w:rsid w:val="009B6E01"/>
    <w:rsid w:val="009C065B"/>
    <w:rsid w:val="009C65CA"/>
    <w:rsid w:val="009C7435"/>
    <w:rsid w:val="009D2352"/>
    <w:rsid w:val="009D2DD2"/>
    <w:rsid w:val="009D7170"/>
    <w:rsid w:val="009D748F"/>
    <w:rsid w:val="009E311C"/>
    <w:rsid w:val="009E32ED"/>
    <w:rsid w:val="009E4F04"/>
    <w:rsid w:val="00A00EB0"/>
    <w:rsid w:val="00A044A9"/>
    <w:rsid w:val="00A1268D"/>
    <w:rsid w:val="00A2144D"/>
    <w:rsid w:val="00A22496"/>
    <w:rsid w:val="00A24A92"/>
    <w:rsid w:val="00A30A14"/>
    <w:rsid w:val="00A319CE"/>
    <w:rsid w:val="00A33D1A"/>
    <w:rsid w:val="00A428ED"/>
    <w:rsid w:val="00A4317E"/>
    <w:rsid w:val="00A44BC3"/>
    <w:rsid w:val="00A46CB2"/>
    <w:rsid w:val="00A50E51"/>
    <w:rsid w:val="00A51E5B"/>
    <w:rsid w:val="00A53BB8"/>
    <w:rsid w:val="00A5770F"/>
    <w:rsid w:val="00A60665"/>
    <w:rsid w:val="00A651FA"/>
    <w:rsid w:val="00A65BEA"/>
    <w:rsid w:val="00A70C1E"/>
    <w:rsid w:val="00A80164"/>
    <w:rsid w:val="00A80E34"/>
    <w:rsid w:val="00A838F3"/>
    <w:rsid w:val="00A84317"/>
    <w:rsid w:val="00A84907"/>
    <w:rsid w:val="00A86FAD"/>
    <w:rsid w:val="00A92061"/>
    <w:rsid w:val="00A94386"/>
    <w:rsid w:val="00AA01B6"/>
    <w:rsid w:val="00AA04C7"/>
    <w:rsid w:val="00AA2DF6"/>
    <w:rsid w:val="00AA3252"/>
    <w:rsid w:val="00AA49EC"/>
    <w:rsid w:val="00AA4AC0"/>
    <w:rsid w:val="00AB0C0E"/>
    <w:rsid w:val="00AB1591"/>
    <w:rsid w:val="00AB4736"/>
    <w:rsid w:val="00AB521E"/>
    <w:rsid w:val="00AB5AE2"/>
    <w:rsid w:val="00AC4423"/>
    <w:rsid w:val="00AC5E8F"/>
    <w:rsid w:val="00AC7FC3"/>
    <w:rsid w:val="00AE4C8A"/>
    <w:rsid w:val="00AE78B9"/>
    <w:rsid w:val="00AF0CE4"/>
    <w:rsid w:val="00AF0DE4"/>
    <w:rsid w:val="00AF2FBA"/>
    <w:rsid w:val="00AF6AEC"/>
    <w:rsid w:val="00B000DC"/>
    <w:rsid w:val="00B03843"/>
    <w:rsid w:val="00B03A29"/>
    <w:rsid w:val="00B049CA"/>
    <w:rsid w:val="00B1221C"/>
    <w:rsid w:val="00B123E9"/>
    <w:rsid w:val="00B15787"/>
    <w:rsid w:val="00B15965"/>
    <w:rsid w:val="00B16927"/>
    <w:rsid w:val="00B172D6"/>
    <w:rsid w:val="00B20D48"/>
    <w:rsid w:val="00B22329"/>
    <w:rsid w:val="00B24071"/>
    <w:rsid w:val="00B2519D"/>
    <w:rsid w:val="00B263BD"/>
    <w:rsid w:val="00B2685D"/>
    <w:rsid w:val="00B3429B"/>
    <w:rsid w:val="00B34E46"/>
    <w:rsid w:val="00B351FE"/>
    <w:rsid w:val="00B36F88"/>
    <w:rsid w:val="00B401DB"/>
    <w:rsid w:val="00B42014"/>
    <w:rsid w:val="00B43C7C"/>
    <w:rsid w:val="00B5326F"/>
    <w:rsid w:val="00B53AE7"/>
    <w:rsid w:val="00B55328"/>
    <w:rsid w:val="00B55FFF"/>
    <w:rsid w:val="00B619FE"/>
    <w:rsid w:val="00B63DE0"/>
    <w:rsid w:val="00B66C20"/>
    <w:rsid w:val="00B7031C"/>
    <w:rsid w:val="00B70641"/>
    <w:rsid w:val="00B70DC4"/>
    <w:rsid w:val="00B71DB4"/>
    <w:rsid w:val="00B73D80"/>
    <w:rsid w:val="00B74F7D"/>
    <w:rsid w:val="00B8001F"/>
    <w:rsid w:val="00B8040B"/>
    <w:rsid w:val="00B80893"/>
    <w:rsid w:val="00B8115C"/>
    <w:rsid w:val="00B818A9"/>
    <w:rsid w:val="00B843C3"/>
    <w:rsid w:val="00B855C9"/>
    <w:rsid w:val="00B85C19"/>
    <w:rsid w:val="00B900FD"/>
    <w:rsid w:val="00B93BAB"/>
    <w:rsid w:val="00B94E63"/>
    <w:rsid w:val="00B9582A"/>
    <w:rsid w:val="00B962C7"/>
    <w:rsid w:val="00BA1277"/>
    <w:rsid w:val="00BA18B3"/>
    <w:rsid w:val="00BA5B80"/>
    <w:rsid w:val="00BB29A5"/>
    <w:rsid w:val="00BB3232"/>
    <w:rsid w:val="00BB3410"/>
    <w:rsid w:val="00BB5598"/>
    <w:rsid w:val="00BB76BC"/>
    <w:rsid w:val="00BC1A11"/>
    <w:rsid w:val="00BC45BF"/>
    <w:rsid w:val="00BC5F08"/>
    <w:rsid w:val="00BC6754"/>
    <w:rsid w:val="00BC6C67"/>
    <w:rsid w:val="00BD2BBF"/>
    <w:rsid w:val="00BE3506"/>
    <w:rsid w:val="00BE6FA5"/>
    <w:rsid w:val="00BE7CBC"/>
    <w:rsid w:val="00BF27D8"/>
    <w:rsid w:val="00BF4434"/>
    <w:rsid w:val="00BF61F1"/>
    <w:rsid w:val="00BF766E"/>
    <w:rsid w:val="00C00065"/>
    <w:rsid w:val="00C00193"/>
    <w:rsid w:val="00C04960"/>
    <w:rsid w:val="00C10BEB"/>
    <w:rsid w:val="00C12D72"/>
    <w:rsid w:val="00C1665B"/>
    <w:rsid w:val="00C22067"/>
    <w:rsid w:val="00C2302E"/>
    <w:rsid w:val="00C23D48"/>
    <w:rsid w:val="00C24E05"/>
    <w:rsid w:val="00C2730A"/>
    <w:rsid w:val="00C303A7"/>
    <w:rsid w:val="00C312EB"/>
    <w:rsid w:val="00C33ADD"/>
    <w:rsid w:val="00C3520B"/>
    <w:rsid w:val="00C36414"/>
    <w:rsid w:val="00C37A15"/>
    <w:rsid w:val="00C40D2A"/>
    <w:rsid w:val="00C40EC4"/>
    <w:rsid w:val="00C41000"/>
    <w:rsid w:val="00C412B7"/>
    <w:rsid w:val="00C434ED"/>
    <w:rsid w:val="00C43807"/>
    <w:rsid w:val="00C440A2"/>
    <w:rsid w:val="00C47AE1"/>
    <w:rsid w:val="00C56816"/>
    <w:rsid w:val="00C6047B"/>
    <w:rsid w:val="00C73EBC"/>
    <w:rsid w:val="00C742EF"/>
    <w:rsid w:val="00C8028E"/>
    <w:rsid w:val="00C815A4"/>
    <w:rsid w:val="00C816D6"/>
    <w:rsid w:val="00C82004"/>
    <w:rsid w:val="00C84C9C"/>
    <w:rsid w:val="00C8678B"/>
    <w:rsid w:val="00C86C4E"/>
    <w:rsid w:val="00C9377F"/>
    <w:rsid w:val="00C9581B"/>
    <w:rsid w:val="00CA10B6"/>
    <w:rsid w:val="00CA3D68"/>
    <w:rsid w:val="00CA7234"/>
    <w:rsid w:val="00CB1158"/>
    <w:rsid w:val="00CB1308"/>
    <w:rsid w:val="00CB35F0"/>
    <w:rsid w:val="00CB41F1"/>
    <w:rsid w:val="00CB72C8"/>
    <w:rsid w:val="00CC1DE2"/>
    <w:rsid w:val="00CC2B20"/>
    <w:rsid w:val="00CC3A8C"/>
    <w:rsid w:val="00CC4CD6"/>
    <w:rsid w:val="00CC53DF"/>
    <w:rsid w:val="00CD22D5"/>
    <w:rsid w:val="00CD2D4C"/>
    <w:rsid w:val="00CD693C"/>
    <w:rsid w:val="00CE3D6F"/>
    <w:rsid w:val="00CE4B04"/>
    <w:rsid w:val="00CE74E2"/>
    <w:rsid w:val="00CF0306"/>
    <w:rsid w:val="00CF0C04"/>
    <w:rsid w:val="00CF0C7A"/>
    <w:rsid w:val="00CF1BAD"/>
    <w:rsid w:val="00CF2342"/>
    <w:rsid w:val="00CF7350"/>
    <w:rsid w:val="00D010C7"/>
    <w:rsid w:val="00D01D23"/>
    <w:rsid w:val="00D0380E"/>
    <w:rsid w:val="00D03BA3"/>
    <w:rsid w:val="00D0483C"/>
    <w:rsid w:val="00D04F8D"/>
    <w:rsid w:val="00D04FC9"/>
    <w:rsid w:val="00D07516"/>
    <w:rsid w:val="00D22968"/>
    <w:rsid w:val="00D22C1E"/>
    <w:rsid w:val="00D25CAF"/>
    <w:rsid w:val="00D32938"/>
    <w:rsid w:val="00D359F1"/>
    <w:rsid w:val="00D44585"/>
    <w:rsid w:val="00D45372"/>
    <w:rsid w:val="00D4617D"/>
    <w:rsid w:val="00D511DE"/>
    <w:rsid w:val="00D52461"/>
    <w:rsid w:val="00D54F5A"/>
    <w:rsid w:val="00D55044"/>
    <w:rsid w:val="00D555D8"/>
    <w:rsid w:val="00D56549"/>
    <w:rsid w:val="00D63C8C"/>
    <w:rsid w:val="00D65491"/>
    <w:rsid w:val="00D70945"/>
    <w:rsid w:val="00D7655B"/>
    <w:rsid w:val="00D76DA5"/>
    <w:rsid w:val="00D76EEC"/>
    <w:rsid w:val="00D774FB"/>
    <w:rsid w:val="00D82CC6"/>
    <w:rsid w:val="00D82FF3"/>
    <w:rsid w:val="00D84159"/>
    <w:rsid w:val="00D86EF3"/>
    <w:rsid w:val="00D914FE"/>
    <w:rsid w:val="00D91ABD"/>
    <w:rsid w:val="00D91CF3"/>
    <w:rsid w:val="00D92CF3"/>
    <w:rsid w:val="00D93FFE"/>
    <w:rsid w:val="00D9440A"/>
    <w:rsid w:val="00D94EC2"/>
    <w:rsid w:val="00D95962"/>
    <w:rsid w:val="00DA073C"/>
    <w:rsid w:val="00DA5AC8"/>
    <w:rsid w:val="00DA5B64"/>
    <w:rsid w:val="00DA69CC"/>
    <w:rsid w:val="00DA7DE8"/>
    <w:rsid w:val="00DB3185"/>
    <w:rsid w:val="00DB3F71"/>
    <w:rsid w:val="00DB52E1"/>
    <w:rsid w:val="00DC1FAF"/>
    <w:rsid w:val="00DC39A0"/>
    <w:rsid w:val="00DC46C5"/>
    <w:rsid w:val="00DD0858"/>
    <w:rsid w:val="00DD3E97"/>
    <w:rsid w:val="00DD470D"/>
    <w:rsid w:val="00DF5049"/>
    <w:rsid w:val="00DF61ED"/>
    <w:rsid w:val="00DF70DB"/>
    <w:rsid w:val="00E04DE2"/>
    <w:rsid w:val="00E0651F"/>
    <w:rsid w:val="00E07127"/>
    <w:rsid w:val="00E114F1"/>
    <w:rsid w:val="00E11A7E"/>
    <w:rsid w:val="00E11DFB"/>
    <w:rsid w:val="00E17514"/>
    <w:rsid w:val="00E206CA"/>
    <w:rsid w:val="00E216F7"/>
    <w:rsid w:val="00E22263"/>
    <w:rsid w:val="00E2333F"/>
    <w:rsid w:val="00E26F3F"/>
    <w:rsid w:val="00E2776D"/>
    <w:rsid w:val="00E311BD"/>
    <w:rsid w:val="00E31369"/>
    <w:rsid w:val="00E331E1"/>
    <w:rsid w:val="00E34EAC"/>
    <w:rsid w:val="00E36E0F"/>
    <w:rsid w:val="00E42A70"/>
    <w:rsid w:val="00E44C8E"/>
    <w:rsid w:val="00E470C8"/>
    <w:rsid w:val="00E4789B"/>
    <w:rsid w:val="00E515B6"/>
    <w:rsid w:val="00E519D9"/>
    <w:rsid w:val="00E53E64"/>
    <w:rsid w:val="00E54F54"/>
    <w:rsid w:val="00E559E9"/>
    <w:rsid w:val="00E55DEA"/>
    <w:rsid w:val="00E55E3C"/>
    <w:rsid w:val="00E55F15"/>
    <w:rsid w:val="00E56E0E"/>
    <w:rsid w:val="00E6337D"/>
    <w:rsid w:val="00E63665"/>
    <w:rsid w:val="00E64CC2"/>
    <w:rsid w:val="00E6645A"/>
    <w:rsid w:val="00E66CF2"/>
    <w:rsid w:val="00E67F4D"/>
    <w:rsid w:val="00E73C81"/>
    <w:rsid w:val="00E748B6"/>
    <w:rsid w:val="00E779DA"/>
    <w:rsid w:val="00E77A74"/>
    <w:rsid w:val="00E81003"/>
    <w:rsid w:val="00E86A08"/>
    <w:rsid w:val="00E86F9D"/>
    <w:rsid w:val="00E911C6"/>
    <w:rsid w:val="00E91B16"/>
    <w:rsid w:val="00EA0944"/>
    <w:rsid w:val="00EA0CB3"/>
    <w:rsid w:val="00EA3A7D"/>
    <w:rsid w:val="00EA41DA"/>
    <w:rsid w:val="00EA69F3"/>
    <w:rsid w:val="00EA707F"/>
    <w:rsid w:val="00EB2FE6"/>
    <w:rsid w:val="00EB4F41"/>
    <w:rsid w:val="00EC3194"/>
    <w:rsid w:val="00EC4EDB"/>
    <w:rsid w:val="00EC7767"/>
    <w:rsid w:val="00ED1235"/>
    <w:rsid w:val="00ED1FE4"/>
    <w:rsid w:val="00ED2B40"/>
    <w:rsid w:val="00ED519E"/>
    <w:rsid w:val="00EE3B95"/>
    <w:rsid w:val="00EE4884"/>
    <w:rsid w:val="00EE5FEE"/>
    <w:rsid w:val="00EE70D8"/>
    <w:rsid w:val="00EE7D90"/>
    <w:rsid w:val="00EF21BA"/>
    <w:rsid w:val="00EF452D"/>
    <w:rsid w:val="00EF58C2"/>
    <w:rsid w:val="00EF617C"/>
    <w:rsid w:val="00F001FB"/>
    <w:rsid w:val="00F025EA"/>
    <w:rsid w:val="00F02EA2"/>
    <w:rsid w:val="00F0514E"/>
    <w:rsid w:val="00F05BB7"/>
    <w:rsid w:val="00F07FDB"/>
    <w:rsid w:val="00F110C8"/>
    <w:rsid w:val="00F11AE7"/>
    <w:rsid w:val="00F12041"/>
    <w:rsid w:val="00F1221F"/>
    <w:rsid w:val="00F13AE1"/>
    <w:rsid w:val="00F23889"/>
    <w:rsid w:val="00F250DD"/>
    <w:rsid w:val="00F26F01"/>
    <w:rsid w:val="00F273FE"/>
    <w:rsid w:val="00F27D25"/>
    <w:rsid w:val="00F27DC7"/>
    <w:rsid w:val="00F3082D"/>
    <w:rsid w:val="00F317DB"/>
    <w:rsid w:val="00F37597"/>
    <w:rsid w:val="00F40C9B"/>
    <w:rsid w:val="00F50B0E"/>
    <w:rsid w:val="00F53787"/>
    <w:rsid w:val="00F61ED1"/>
    <w:rsid w:val="00F63DD0"/>
    <w:rsid w:val="00F6426A"/>
    <w:rsid w:val="00F64FBA"/>
    <w:rsid w:val="00F6697E"/>
    <w:rsid w:val="00F66CA7"/>
    <w:rsid w:val="00F70282"/>
    <w:rsid w:val="00F70A53"/>
    <w:rsid w:val="00F72DE8"/>
    <w:rsid w:val="00F76343"/>
    <w:rsid w:val="00F77BE9"/>
    <w:rsid w:val="00F806FB"/>
    <w:rsid w:val="00F81CCB"/>
    <w:rsid w:val="00F85D9D"/>
    <w:rsid w:val="00F85F46"/>
    <w:rsid w:val="00F86063"/>
    <w:rsid w:val="00F91881"/>
    <w:rsid w:val="00F929A7"/>
    <w:rsid w:val="00FA039A"/>
    <w:rsid w:val="00FA1620"/>
    <w:rsid w:val="00FA1850"/>
    <w:rsid w:val="00FA28FF"/>
    <w:rsid w:val="00FB1A02"/>
    <w:rsid w:val="00FB6001"/>
    <w:rsid w:val="00FB6838"/>
    <w:rsid w:val="00FB79FA"/>
    <w:rsid w:val="00FC170C"/>
    <w:rsid w:val="00FC396A"/>
    <w:rsid w:val="00FC3A48"/>
    <w:rsid w:val="00FC5BAF"/>
    <w:rsid w:val="00FC68FF"/>
    <w:rsid w:val="00FD0877"/>
    <w:rsid w:val="00FD1F37"/>
    <w:rsid w:val="00FD320C"/>
    <w:rsid w:val="00FD4BE6"/>
    <w:rsid w:val="00FD509C"/>
    <w:rsid w:val="00FD670C"/>
    <w:rsid w:val="00FD67DB"/>
    <w:rsid w:val="00FE1E4E"/>
    <w:rsid w:val="00FE2644"/>
    <w:rsid w:val="00FE2F5F"/>
    <w:rsid w:val="00FE4480"/>
    <w:rsid w:val="00FE4955"/>
    <w:rsid w:val="00FE6572"/>
    <w:rsid w:val="00FE7CBB"/>
    <w:rsid w:val="00FF28DE"/>
    <w:rsid w:val="00FF2B75"/>
    <w:rsid w:val="00FF3C83"/>
    <w:rsid w:val="00FF542F"/>
    <w:rsid w:val="00FF5CD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4B7112C"/>
  <w15:docId w15:val="{D775C985-99B9-47C3-9462-A986870F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DC7"/>
    <w:pPr>
      <w:spacing w:before="120"/>
      <w:ind w:left="425" w:hanging="425"/>
      <w:jc w:val="both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AC7F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2523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F2DC7"/>
    <w:pPr>
      <w:keepNext/>
      <w:numPr>
        <w:ilvl w:val="2"/>
        <w:numId w:val="1"/>
      </w:numPr>
      <w:outlineLvl w:val="2"/>
    </w:pPr>
    <w:rPr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6542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6542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6542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paragraph" w:customStyle="1" w:styleId="StylNadpis112bZarovnatdoblokuZa0b">
    <w:name w:val="Styl Nadpis 1 + 12 b. Zarovnat do bloku Za:  0 b."/>
    <w:basedOn w:val="Nadpis1"/>
    <w:uiPriority w:val="99"/>
    <w:rsid w:val="00AC7FC3"/>
    <w:p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  <w:sz w:val="24"/>
      <w:szCs w:val="20"/>
    </w:rPr>
  </w:style>
  <w:style w:type="paragraph" w:styleId="Podnadpis">
    <w:name w:val="Subtitle"/>
    <w:basedOn w:val="Normln"/>
    <w:next w:val="Zkladntext"/>
    <w:link w:val="PodnadpisChar"/>
    <w:uiPriority w:val="99"/>
    <w:qFormat/>
    <w:rsid w:val="001F2DC7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16542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1F2D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16542"/>
    <w:rPr>
      <w:sz w:val="24"/>
      <w:szCs w:val="24"/>
      <w:lang w:eastAsia="ar-SA"/>
    </w:rPr>
  </w:style>
  <w:style w:type="paragraph" w:customStyle="1" w:styleId="OdstavecSmlouvy">
    <w:name w:val="OdstavecSmlouvy"/>
    <w:basedOn w:val="Normln"/>
    <w:uiPriority w:val="99"/>
    <w:rsid w:val="001F2DC7"/>
    <w:pPr>
      <w:keepLines/>
      <w:numPr>
        <w:numId w:val="23"/>
      </w:numPr>
      <w:tabs>
        <w:tab w:val="left" w:pos="426"/>
        <w:tab w:val="left" w:pos="1701"/>
      </w:tabs>
      <w:spacing w:before="0" w:after="120"/>
    </w:pPr>
    <w:rPr>
      <w:szCs w:val="20"/>
    </w:rPr>
  </w:style>
  <w:style w:type="paragraph" w:customStyle="1" w:styleId="Smlouva2">
    <w:name w:val="Smlouva2"/>
    <w:basedOn w:val="Normln"/>
    <w:uiPriority w:val="99"/>
    <w:rsid w:val="00DF5049"/>
    <w:pPr>
      <w:widowControl w:val="0"/>
      <w:jc w:val="center"/>
    </w:pPr>
    <w:rPr>
      <w:b/>
      <w:szCs w:val="20"/>
    </w:rPr>
  </w:style>
  <w:style w:type="paragraph" w:styleId="Zhlav">
    <w:name w:val="header"/>
    <w:basedOn w:val="Normln"/>
    <w:link w:val="ZhlavChar"/>
    <w:uiPriority w:val="99"/>
    <w:rsid w:val="002523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16542"/>
    <w:rPr>
      <w:sz w:val="24"/>
      <w:szCs w:val="24"/>
      <w:lang w:eastAsia="ar-SA"/>
    </w:rPr>
  </w:style>
  <w:style w:type="paragraph" w:customStyle="1" w:styleId="Smlouva-slo">
    <w:name w:val="Smlouva-číslo"/>
    <w:basedOn w:val="Normln"/>
    <w:uiPriority w:val="99"/>
    <w:rsid w:val="002523B9"/>
    <w:pPr>
      <w:widowControl w:val="0"/>
      <w:numPr>
        <w:numId w:val="28"/>
      </w:numPr>
      <w:spacing w:line="240" w:lineRule="atLeast"/>
    </w:pPr>
    <w:rPr>
      <w:szCs w:val="20"/>
    </w:rPr>
  </w:style>
  <w:style w:type="character" w:customStyle="1" w:styleId="WW8Num1z4">
    <w:name w:val="WW8Num1z4"/>
    <w:uiPriority w:val="99"/>
    <w:rsid w:val="002523B9"/>
  </w:style>
  <w:style w:type="character" w:styleId="Odkaznakoment">
    <w:name w:val="annotation reference"/>
    <w:basedOn w:val="Standardnpsmoodstavce"/>
    <w:uiPriority w:val="99"/>
    <w:semiHidden/>
    <w:rsid w:val="007D568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7D56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5680"/>
    <w:rPr>
      <w:lang w:val="cs-CZ"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7D56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6542"/>
    <w:rPr>
      <w:sz w:val="0"/>
      <w:szCs w:val="0"/>
      <w:lang w:eastAsia="ar-SA"/>
    </w:rPr>
  </w:style>
  <w:style w:type="character" w:customStyle="1" w:styleId="WW8Num1z6">
    <w:name w:val="WW8Num1z6"/>
    <w:uiPriority w:val="99"/>
    <w:rsid w:val="004D3035"/>
  </w:style>
  <w:style w:type="paragraph" w:customStyle="1" w:styleId="Smlouva3">
    <w:name w:val="Smlouva3"/>
    <w:basedOn w:val="Normln"/>
    <w:uiPriority w:val="99"/>
    <w:rsid w:val="00C1665B"/>
    <w:pPr>
      <w:widowControl w:val="0"/>
    </w:pPr>
    <w:rPr>
      <w:szCs w:val="20"/>
    </w:rPr>
  </w:style>
  <w:style w:type="paragraph" w:customStyle="1" w:styleId="slovnvSOD">
    <w:name w:val="číslování v SOD"/>
    <w:basedOn w:val="Zkladntext"/>
    <w:uiPriority w:val="99"/>
    <w:rsid w:val="00EA69F3"/>
    <w:pPr>
      <w:widowControl w:val="0"/>
      <w:numPr>
        <w:numId w:val="17"/>
      </w:numPr>
      <w:spacing w:before="0"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A69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6542"/>
    <w:rPr>
      <w:b/>
      <w:bCs/>
      <w:sz w:val="20"/>
      <w:szCs w:val="20"/>
      <w:lang w:val="cs-CZ" w:eastAsia="ar-SA" w:bidi="ar-SA"/>
    </w:rPr>
  </w:style>
  <w:style w:type="paragraph" w:styleId="Zpat">
    <w:name w:val="footer"/>
    <w:basedOn w:val="Normln"/>
    <w:link w:val="ZpatChar"/>
    <w:uiPriority w:val="99"/>
    <w:rsid w:val="00FC68F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FC68FF"/>
    <w:rPr>
      <w:rFonts w:cs="Times New Roman"/>
      <w:sz w:val="24"/>
      <w:szCs w:val="24"/>
      <w:lang w:eastAsia="ar-SA" w:bidi="ar-SA"/>
    </w:rPr>
  </w:style>
  <w:style w:type="paragraph" w:styleId="Revize">
    <w:name w:val="Revision"/>
    <w:hidden/>
    <w:uiPriority w:val="99"/>
    <w:semiHidden/>
    <w:rsid w:val="00FC68FF"/>
    <w:rPr>
      <w:sz w:val="24"/>
      <w:szCs w:val="24"/>
      <w:lang w:eastAsia="ar-SA"/>
    </w:rPr>
  </w:style>
  <w:style w:type="paragraph" w:customStyle="1" w:styleId="Textodst1sl">
    <w:name w:val="Text odst.1čísl"/>
    <w:basedOn w:val="Normln"/>
    <w:rsid w:val="00653BE5"/>
    <w:pPr>
      <w:numPr>
        <w:ilvl w:val="1"/>
        <w:numId w:val="38"/>
      </w:numPr>
      <w:tabs>
        <w:tab w:val="clear" w:pos="1430"/>
        <w:tab w:val="left" w:pos="0"/>
        <w:tab w:val="left" w:pos="284"/>
        <w:tab w:val="num" w:pos="720"/>
        <w:tab w:val="num" w:pos="7950"/>
      </w:tabs>
      <w:spacing w:before="80"/>
      <w:ind w:left="720"/>
      <w:outlineLvl w:val="1"/>
    </w:pPr>
    <w:rPr>
      <w:szCs w:val="20"/>
      <w:lang w:eastAsia="cs-CZ"/>
    </w:rPr>
  </w:style>
  <w:style w:type="paragraph" w:customStyle="1" w:styleId="Textodst3psmena">
    <w:name w:val="Text odst. 3 písmena"/>
    <w:basedOn w:val="Textodst1sl"/>
    <w:rsid w:val="00653BE5"/>
    <w:pPr>
      <w:numPr>
        <w:ilvl w:val="3"/>
      </w:numPr>
      <w:tabs>
        <w:tab w:val="num" w:pos="2778"/>
      </w:tabs>
      <w:spacing w:before="0"/>
      <w:ind w:left="2778"/>
      <w:outlineLvl w:val="3"/>
    </w:pPr>
  </w:style>
  <w:style w:type="paragraph" w:customStyle="1" w:styleId="Textodst2slovan">
    <w:name w:val="Text odst.2 číslovaný"/>
    <w:basedOn w:val="Textodst1sl"/>
    <w:rsid w:val="00653BE5"/>
    <w:pPr>
      <w:numPr>
        <w:ilvl w:val="2"/>
      </w:numPr>
      <w:tabs>
        <w:tab w:val="clear" w:pos="0"/>
        <w:tab w:val="clear" w:pos="284"/>
        <w:tab w:val="num" w:pos="992"/>
      </w:tabs>
      <w:spacing w:before="0"/>
      <w:ind w:left="992"/>
      <w:outlineLvl w:val="2"/>
    </w:pPr>
  </w:style>
  <w:style w:type="paragraph" w:styleId="Odstavecseseznamem">
    <w:name w:val="List Paragraph"/>
    <w:basedOn w:val="Normln"/>
    <w:link w:val="OdstavecseseznamemChar"/>
    <w:uiPriority w:val="99"/>
    <w:qFormat/>
    <w:rsid w:val="00E2226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311C7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216F7"/>
    <w:pPr>
      <w:spacing w:before="0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216F7"/>
    <w:rPr>
      <w:rFonts w:ascii="Consolas" w:hAnsi="Consolas" w:cs="Consolas"/>
      <w:sz w:val="21"/>
      <w:szCs w:val="21"/>
      <w:lang w:eastAsia="ar-SA"/>
    </w:rPr>
  </w:style>
  <w:style w:type="paragraph" w:styleId="Bezmezer">
    <w:name w:val="No Spacing"/>
    <w:uiPriority w:val="1"/>
    <w:qFormat/>
    <w:rsid w:val="000F4D0D"/>
    <w:rPr>
      <w:rFonts w:asciiTheme="minorHAnsi" w:eastAsiaTheme="minorHAnsi" w:hAnsiTheme="minorHAnsi" w:cstheme="minorBidi"/>
      <w:lang w:eastAsia="en-US"/>
    </w:rPr>
  </w:style>
  <w:style w:type="character" w:customStyle="1" w:styleId="tsubjname">
    <w:name w:val="tsubjname"/>
    <w:basedOn w:val="Standardnpsmoodstavce"/>
    <w:rsid w:val="00D22968"/>
  </w:style>
  <w:style w:type="paragraph" w:customStyle="1" w:styleId="Default">
    <w:name w:val="Default"/>
    <w:rsid w:val="00C40D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unhideWhenUsed/>
    <w:rsid w:val="00C40D2A"/>
    <w:pPr>
      <w:spacing w:before="0" w:after="120"/>
      <w:ind w:left="0" w:firstLine="0"/>
      <w:jc w:val="left"/>
    </w:pPr>
    <w:rPr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40D2A"/>
    <w:rPr>
      <w:sz w:val="16"/>
      <w:szCs w:val="16"/>
    </w:rPr>
  </w:style>
  <w:style w:type="character" w:customStyle="1" w:styleId="datalabel">
    <w:name w:val="datalabel"/>
    <w:basedOn w:val="Standardnpsmoodstavce"/>
    <w:rsid w:val="00C40D2A"/>
  </w:style>
  <w:style w:type="character" w:styleId="Siln">
    <w:name w:val="Strong"/>
    <w:basedOn w:val="Standardnpsmoodstavce"/>
    <w:uiPriority w:val="22"/>
    <w:qFormat/>
    <w:locked/>
    <w:rsid w:val="006C7059"/>
    <w:rPr>
      <w:b/>
      <w:bCs/>
    </w:rPr>
  </w:style>
  <w:style w:type="character" w:customStyle="1" w:styleId="OdstavecseseznamemChar">
    <w:name w:val="Odstavec se seznamem Char"/>
    <w:link w:val="Odstavecseseznamem"/>
    <w:uiPriority w:val="99"/>
    <w:locked/>
    <w:rsid w:val="00AC5E8F"/>
    <w:rPr>
      <w:sz w:val="24"/>
      <w:szCs w:val="24"/>
      <w:lang w:eastAsia="ar-SA"/>
    </w:rPr>
  </w:style>
  <w:style w:type="paragraph" w:customStyle="1" w:styleId="pedsazen">
    <w:name w:val="předsazení"/>
    <w:basedOn w:val="Normln"/>
    <w:uiPriority w:val="99"/>
    <w:rsid w:val="00A70C1E"/>
    <w:pPr>
      <w:overflowPunct w:val="0"/>
      <w:autoSpaceDE w:val="0"/>
      <w:autoSpaceDN w:val="0"/>
      <w:adjustRightInd w:val="0"/>
      <w:spacing w:before="0"/>
      <w:ind w:left="284" w:hanging="284"/>
    </w:pPr>
    <w:rPr>
      <w:sz w:val="20"/>
      <w:szCs w:val="20"/>
      <w:lang w:eastAsia="cs-CZ"/>
    </w:rPr>
  </w:style>
  <w:style w:type="paragraph" w:customStyle="1" w:styleId="CharChar2">
    <w:name w:val="Char Char2"/>
    <w:basedOn w:val="Normln"/>
    <w:uiPriority w:val="99"/>
    <w:rsid w:val="00D01D23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94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5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48A47-8163-4B94-AF33-F01E63B9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včeliš</dc:creator>
  <cp:lastModifiedBy>Andrej Kašický</cp:lastModifiedBy>
  <cp:revision>4</cp:revision>
  <cp:lastPrinted>2019-06-20T05:52:00Z</cp:lastPrinted>
  <dcterms:created xsi:type="dcterms:W3CDTF">2019-06-20T05:52:00Z</dcterms:created>
  <dcterms:modified xsi:type="dcterms:W3CDTF">2019-06-20T05:54:00Z</dcterms:modified>
</cp:coreProperties>
</file>